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520" w:rsidRPr="00EA7272" w:rsidRDefault="00BB1520" w:rsidP="00BB1520">
      <w:pPr>
        <w:pStyle w:val="ConsPlusNonformat"/>
        <w:framePr w:w="2821" w:h="1969" w:hRule="exact" w:hSpace="180" w:wrap="around" w:vAnchor="text" w:hAnchor="page" w:x="8197" w:y="5"/>
        <w:widowControl/>
        <w:rPr>
          <w:rFonts w:ascii="Times New Roman" w:hAnsi="Times New Roman" w:cs="Times New Roman"/>
          <w:sz w:val="22"/>
          <w:szCs w:val="22"/>
          <w:lang w:eastAsia="en-US"/>
        </w:rPr>
      </w:pPr>
      <w:r w:rsidRPr="00EA7272">
        <w:rPr>
          <w:rFonts w:ascii="Times New Roman" w:hAnsi="Times New Roman" w:cs="Times New Roman"/>
          <w:sz w:val="22"/>
          <w:szCs w:val="22"/>
          <w:lang w:eastAsia="en-US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  <w:lang w:eastAsia="en-US"/>
        </w:rPr>
        <w:t>7</w:t>
      </w:r>
    </w:p>
    <w:p w:rsidR="00252E28" w:rsidRDefault="00952AFB" w:rsidP="00BB1520">
      <w:pPr>
        <w:pStyle w:val="a3"/>
        <w:framePr w:w="2821" w:h="1969" w:hRule="exact" w:hSpace="180" w:wrap="around" w:vAnchor="text" w:hAnchor="page" w:x="8197" w:y="5"/>
        <w:kinsoku w:val="0"/>
        <w:overflowPunct w:val="0"/>
        <w:spacing w:before="11"/>
        <w:ind w:left="0"/>
      </w:pPr>
      <w:r>
        <w:t>к П</w:t>
      </w:r>
      <w:r w:rsidR="00C23C95">
        <w:t xml:space="preserve">рограмме </w:t>
      </w:r>
      <w:r w:rsidR="00BB1520" w:rsidRPr="00EA7272">
        <w:t>«Обеспечение жил</w:t>
      </w:r>
      <w:r w:rsidR="00C23C95">
        <w:t>ьем молодых семей Ольгинского</w:t>
      </w:r>
      <w:r w:rsidR="00BB1520" w:rsidRPr="00EA7272">
        <w:t xml:space="preserve"> муницип</w:t>
      </w:r>
      <w:r w:rsidR="00C23C95">
        <w:t>ального округа</w:t>
      </w:r>
      <w:r w:rsidR="00BB1520" w:rsidRPr="00EA7272">
        <w:t>»</w:t>
      </w:r>
      <w:r w:rsidR="00252E28" w:rsidRPr="00252E28">
        <w:t xml:space="preserve"> </w:t>
      </w:r>
    </w:p>
    <w:p w:rsidR="00BB1520" w:rsidRPr="00EA7272" w:rsidRDefault="00252E28" w:rsidP="00BB1520">
      <w:pPr>
        <w:pStyle w:val="a3"/>
        <w:framePr w:w="2821" w:h="1969" w:hRule="exact" w:hSpace="180" w:wrap="around" w:vAnchor="text" w:hAnchor="page" w:x="8197" w:y="5"/>
        <w:kinsoku w:val="0"/>
        <w:overflowPunct w:val="0"/>
        <w:spacing w:before="11"/>
        <w:ind w:left="0"/>
        <w:rPr>
          <w:rFonts w:ascii="Arial" w:hAnsi="Arial" w:cs="Arial"/>
          <w:b/>
          <w:bCs/>
        </w:rPr>
      </w:pPr>
      <w:bookmarkStart w:id="0" w:name="_GoBack"/>
      <w:bookmarkEnd w:id="0"/>
      <w:r w:rsidRPr="00252E28">
        <w:t>на 2024 - 2027 годы</w:t>
      </w:r>
    </w:p>
    <w:p w:rsidR="00BB1520" w:rsidRPr="00EA7272" w:rsidRDefault="00BB1520" w:rsidP="00BB1520">
      <w:pPr>
        <w:pStyle w:val="ConsPlusNonformat"/>
        <w:framePr w:w="2821" w:h="1969" w:hRule="exact" w:hSpace="180" w:wrap="around" w:vAnchor="text" w:hAnchor="page" w:x="8197" w:y="5"/>
        <w:widowControl/>
        <w:rPr>
          <w:rFonts w:ascii="Times New Roman" w:hAnsi="Times New Roman" w:cs="Times New Roman"/>
          <w:sz w:val="22"/>
          <w:szCs w:val="22"/>
          <w:lang w:eastAsia="en-US"/>
        </w:rPr>
      </w:pPr>
    </w:p>
    <w:p w:rsidR="00161538" w:rsidRDefault="00BB1520" w:rsidP="00BB1520">
      <w:pPr>
        <w:tabs>
          <w:tab w:val="left" w:pos="6444"/>
        </w:tabs>
      </w:pPr>
      <w:r>
        <w:tab/>
      </w:r>
    </w:p>
    <w:p w:rsidR="00BB1520" w:rsidRDefault="00BB1520" w:rsidP="00BB1520">
      <w:pPr>
        <w:pStyle w:val="a3"/>
        <w:kinsoku w:val="0"/>
        <w:overflowPunct w:val="0"/>
        <w:spacing w:before="71" w:line="251" w:lineRule="exact"/>
        <w:ind w:left="333" w:right="390"/>
        <w:jc w:val="center"/>
        <w:rPr>
          <w:b/>
          <w:bCs/>
          <w:color w:val="26282D"/>
        </w:rPr>
      </w:pPr>
    </w:p>
    <w:p w:rsidR="00BB1520" w:rsidRPr="00414967" w:rsidRDefault="00BB1520" w:rsidP="00414967">
      <w:pPr>
        <w:pStyle w:val="a3"/>
        <w:kinsoku w:val="0"/>
        <w:overflowPunct w:val="0"/>
        <w:spacing w:before="71" w:line="276" w:lineRule="auto"/>
        <w:ind w:left="333" w:right="390"/>
        <w:jc w:val="center"/>
        <w:rPr>
          <w:sz w:val="28"/>
          <w:szCs w:val="28"/>
        </w:rPr>
      </w:pPr>
      <w:r w:rsidRPr="00414967">
        <w:rPr>
          <w:b/>
          <w:bCs/>
          <w:sz w:val="28"/>
          <w:szCs w:val="28"/>
        </w:rPr>
        <w:t>Порядок</w:t>
      </w:r>
    </w:p>
    <w:p w:rsidR="00BB1520" w:rsidRPr="00414967" w:rsidRDefault="00BB1520" w:rsidP="00414967">
      <w:pPr>
        <w:pStyle w:val="a3"/>
        <w:kinsoku w:val="0"/>
        <w:overflowPunct w:val="0"/>
        <w:spacing w:before="4" w:line="276" w:lineRule="auto"/>
        <w:ind w:left="333" w:right="391"/>
        <w:jc w:val="center"/>
        <w:rPr>
          <w:sz w:val="28"/>
          <w:szCs w:val="28"/>
        </w:rPr>
      </w:pPr>
      <w:r w:rsidRPr="00414967">
        <w:rPr>
          <w:b/>
          <w:bCs/>
          <w:sz w:val="28"/>
          <w:szCs w:val="28"/>
        </w:rPr>
        <w:t>формирования</w:t>
      </w:r>
      <w:r w:rsidRPr="00414967">
        <w:rPr>
          <w:b/>
          <w:bCs/>
          <w:spacing w:val="-12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списка</w:t>
      </w:r>
      <w:r w:rsidRPr="00414967">
        <w:rPr>
          <w:b/>
          <w:bCs/>
          <w:spacing w:val="-11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молодых</w:t>
      </w:r>
      <w:r w:rsidRPr="00414967">
        <w:rPr>
          <w:b/>
          <w:bCs/>
          <w:spacing w:val="-11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семей</w:t>
      </w:r>
      <w:r w:rsidRPr="00414967">
        <w:rPr>
          <w:b/>
          <w:bCs/>
          <w:spacing w:val="-11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-</w:t>
      </w:r>
      <w:r w:rsidRPr="00414967">
        <w:rPr>
          <w:b/>
          <w:bCs/>
          <w:spacing w:val="-11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участников</w:t>
      </w:r>
      <w:r w:rsidRPr="00414967">
        <w:rPr>
          <w:b/>
          <w:bCs/>
          <w:spacing w:val="-11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муниципальной</w:t>
      </w:r>
      <w:r w:rsidRPr="00414967">
        <w:rPr>
          <w:b/>
          <w:bCs/>
          <w:spacing w:val="-11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программы</w:t>
      </w:r>
      <w:r w:rsidRPr="00414967">
        <w:rPr>
          <w:b/>
          <w:bCs/>
          <w:spacing w:val="-11"/>
          <w:sz w:val="28"/>
          <w:szCs w:val="28"/>
        </w:rPr>
        <w:t xml:space="preserve"> </w:t>
      </w:r>
      <w:r w:rsidR="006F2D9E">
        <w:rPr>
          <w:b/>
          <w:bCs/>
          <w:spacing w:val="-11"/>
          <w:sz w:val="28"/>
          <w:szCs w:val="28"/>
        </w:rPr>
        <w:t>«</w:t>
      </w:r>
      <w:r w:rsidRPr="00414967">
        <w:rPr>
          <w:b/>
          <w:bCs/>
          <w:spacing w:val="-1"/>
          <w:sz w:val="28"/>
          <w:szCs w:val="28"/>
        </w:rPr>
        <w:t>Обеспечение</w:t>
      </w:r>
      <w:r w:rsidRPr="00414967">
        <w:rPr>
          <w:b/>
          <w:bCs/>
          <w:spacing w:val="22"/>
          <w:w w:val="99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жильем</w:t>
      </w:r>
      <w:r w:rsidRPr="00414967">
        <w:rPr>
          <w:b/>
          <w:bCs/>
          <w:spacing w:val="-8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молодых</w:t>
      </w:r>
      <w:r w:rsidRPr="00414967">
        <w:rPr>
          <w:b/>
          <w:bCs/>
          <w:spacing w:val="-7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семей</w:t>
      </w:r>
      <w:r w:rsidRPr="00414967">
        <w:rPr>
          <w:b/>
          <w:bCs/>
          <w:spacing w:val="-7"/>
          <w:sz w:val="28"/>
          <w:szCs w:val="28"/>
        </w:rPr>
        <w:t xml:space="preserve"> </w:t>
      </w:r>
      <w:r w:rsidR="00C23C95">
        <w:rPr>
          <w:b/>
          <w:bCs/>
          <w:sz w:val="28"/>
          <w:szCs w:val="28"/>
        </w:rPr>
        <w:t>Ольгинского</w:t>
      </w:r>
      <w:r w:rsidRPr="00414967">
        <w:rPr>
          <w:b/>
          <w:bCs/>
          <w:spacing w:val="-7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муниципального</w:t>
      </w:r>
      <w:r w:rsidRPr="00414967">
        <w:rPr>
          <w:b/>
          <w:bCs/>
          <w:spacing w:val="-7"/>
          <w:sz w:val="28"/>
          <w:szCs w:val="28"/>
        </w:rPr>
        <w:t xml:space="preserve"> </w:t>
      </w:r>
      <w:r w:rsidRPr="00414967">
        <w:rPr>
          <w:b/>
          <w:bCs/>
          <w:sz w:val="28"/>
          <w:szCs w:val="28"/>
        </w:rPr>
        <w:t>округа</w:t>
      </w:r>
      <w:r w:rsidR="006F2D9E">
        <w:rPr>
          <w:b/>
          <w:bCs/>
          <w:sz w:val="28"/>
          <w:szCs w:val="28"/>
        </w:rPr>
        <w:t>»</w:t>
      </w:r>
      <w:r w:rsidR="00AF45E6">
        <w:rPr>
          <w:b/>
          <w:bCs/>
          <w:sz w:val="28"/>
          <w:szCs w:val="28"/>
        </w:rPr>
        <w:t xml:space="preserve"> </w:t>
      </w:r>
      <w:r w:rsidR="00AF45E6" w:rsidRPr="00AF45E6">
        <w:rPr>
          <w:b/>
          <w:bCs/>
          <w:sz w:val="28"/>
          <w:szCs w:val="28"/>
        </w:rPr>
        <w:t>на 2024 - 2027 годы</w:t>
      </w:r>
    </w:p>
    <w:p w:rsidR="00BB1520" w:rsidRPr="00414967" w:rsidRDefault="00BB1520" w:rsidP="00414967">
      <w:pPr>
        <w:pStyle w:val="a3"/>
        <w:kinsoku w:val="0"/>
        <w:overflowPunct w:val="0"/>
        <w:spacing w:before="6" w:line="360" w:lineRule="auto"/>
        <w:ind w:left="0"/>
        <w:rPr>
          <w:b/>
          <w:bCs/>
          <w:sz w:val="28"/>
          <w:szCs w:val="28"/>
        </w:rPr>
      </w:pPr>
    </w:p>
    <w:p w:rsidR="00BB1520" w:rsidRPr="00414967" w:rsidRDefault="00BB1520" w:rsidP="00E46B88">
      <w:pPr>
        <w:pStyle w:val="a3"/>
        <w:numPr>
          <w:ilvl w:val="0"/>
          <w:numId w:val="5"/>
        </w:numPr>
        <w:tabs>
          <w:tab w:val="left" w:pos="1119"/>
        </w:tabs>
        <w:kinsoku w:val="0"/>
        <w:overflowPunct w:val="0"/>
        <w:spacing w:before="50"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Настоящий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Порядок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формирования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списков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молодых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семей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-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участников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разработан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целях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реализации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программы</w:t>
      </w:r>
      <w:r w:rsidRPr="00414967">
        <w:rPr>
          <w:spacing w:val="9"/>
          <w:sz w:val="28"/>
          <w:szCs w:val="28"/>
        </w:rPr>
        <w:t xml:space="preserve"> </w:t>
      </w:r>
      <w:r w:rsidR="00414967">
        <w:rPr>
          <w:spacing w:val="-1"/>
          <w:sz w:val="28"/>
          <w:szCs w:val="28"/>
        </w:rPr>
        <w:t>«</w:t>
      </w:r>
      <w:r w:rsidRPr="00414967">
        <w:rPr>
          <w:spacing w:val="-1"/>
          <w:sz w:val="28"/>
          <w:szCs w:val="28"/>
        </w:rPr>
        <w:t>Обеспечение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жильем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молодых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семей</w:t>
      </w:r>
      <w:r w:rsidRPr="00414967">
        <w:rPr>
          <w:spacing w:val="9"/>
          <w:sz w:val="28"/>
          <w:szCs w:val="28"/>
        </w:rPr>
        <w:t xml:space="preserve"> </w:t>
      </w:r>
      <w:r w:rsidR="00C23C95">
        <w:rPr>
          <w:sz w:val="28"/>
          <w:szCs w:val="28"/>
        </w:rPr>
        <w:t>Ольгинского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Pr="00414967">
        <w:rPr>
          <w:spacing w:val="9"/>
          <w:sz w:val="28"/>
          <w:szCs w:val="28"/>
        </w:rPr>
        <w:t xml:space="preserve"> </w:t>
      </w:r>
      <w:r w:rsidR="00414967">
        <w:rPr>
          <w:sz w:val="28"/>
          <w:szCs w:val="28"/>
        </w:rPr>
        <w:t>округа»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(далее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-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Порядок)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определяет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механизм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формирования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списков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молодых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семей-участников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программы,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изъявивших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желание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получить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социальную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выплату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планируемом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году.</w:t>
      </w:r>
    </w:p>
    <w:p w:rsidR="00BB1520" w:rsidRPr="00414967" w:rsidRDefault="00BB1520" w:rsidP="00E46B88">
      <w:pPr>
        <w:pStyle w:val="a3"/>
        <w:numPr>
          <w:ilvl w:val="0"/>
          <w:numId w:val="5"/>
        </w:numPr>
        <w:tabs>
          <w:tab w:val="left" w:pos="1148"/>
        </w:tabs>
        <w:kinsoku w:val="0"/>
        <w:overflowPunct w:val="0"/>
        <w:spacing w:before="50"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Для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признания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участником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программы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целях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использования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социальной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выплаты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случаях,</w:t>
      </w:r>
      <w:r w:rsidRPr="00414967">
        <w:rPr>
          <w:spacing w:val="26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предусмотренных</w:t>
      </w:r>
      <w:r w:rsidRPr="00414967">
        <w:rPr>
          <w:spacing w:val="25"/>
          <w:sz w:val="28"/>
          <w:szCs w:val="28"/>
        </w:rPr>
        <w:t xml:space="preserve"> </w:t>
      </w:r>
      <w:hyperlink r:id="rId8" w:history="1">
        <w:r w:rsidRPr="00414967">
          <w:rPr>
            <w:sz w:val="28"/>
            <w:szCs w:val="28"/>
          </w:rPr>
          <w:t>подпунктами</w:t>
        </w:r>
        <w:r w:rsidRPr="00414967">
          <w:rPr>
            <w:spacing w:val="24"/>
            <w:sz w:val="28"/>
            <w:szCs w:val="28"/>
          </w:rPr>
          <w:t xml:space="preserve"> </w:t>
        </w:r>
        <w:r w:rsidR="006F2D9E">
          <w:rPr>
            <w:spacing w:val="24"/>
            <w:sz w:val="28"/>
            <w:szCs w:val="28"/>
          </w:rPr>
          <w:t>«</w:t>
        </w:r>
        <w:r w:rsidRPr="00414967">
          <w:rPr>
            <w:sz w:val="28"/>
            <w:szCs w:val="28"/>
          </w:rPr>
          <w:t>а</w:t>
        </w:r>
        <w:r w:rsidR="006F2D9E">
          <w:rPr>
            <w:sz w:val="28"/>
            <w:szCs w:val="28"/>
          </w:rPr>
          <w:t>»</w:t>
        </w:r>
        <w:r w:rsidRPr="00414967">
          <w:rPr>
            <w:spacing w:val="24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-</w:t>
        </w:r>
        <w:r w:rsidRPr="00414967">
          <w:rPr>
            <w:spacing w:val="24"/>
            <w:sz w:val="28"/>
            <w:szCs w:val="28"/>
          </w:rPr>
          <w:t xml:space="preserve"> </w:t>
        </w:r>
        <w:r w:rsidR="006F2D9E">
          <w:rPr>
            <w:spacing w:val="24"/>
            <w:sz w:val="28"/>
            <w:szCs w:val="28"/>
          </w:rPr>
          <w:t>«</w:t>
        </w:r>
        <w:r w:rsidRPr="00414967">
          <w:rPr>
            <w:sz w:val="28"/>
            <w:szCs w:val="28"/>
          </w:rPr>
          <w:t>д</w:t>
        </w:r>
      </w:hyperlink>
      <w:r w:rsidR="006F2D9E">
        <w:rPr>
          <w:sz w:val="28"/>
          <w:szCs w:val="28"/>
        </w:rPr>
        <w:t>»</w:t>
      </w:r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25"/>
          <w:sz w:val="28"/>
          <w:szCs w:val="28"/>
        </w:rPr>
        <w:t xml:space="preserve"> </w:t>
      </w:r>
      <w:hyperlink r:id="rId9" w:history="1">
        <w:r w:rsidR="006F2D9E">
          <w:rPr>
            <w:sz w:val="28"/>
            <w:szCs w:val="28"/>
          </w:rPr>
          <w:t>«ж»</w:t>
        </w:r>
        <w:r w:rsidRPr="00414967">
          <w:rPr>
            <w:spacing w:val="24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пункта</w:t>
        </w:r>
        <w:r w:rsidRPr="00414967">
          <w:rPr>
            <w:spacing w:val="25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2</w:t>
        </w:r>
      </w:hyperlink>
      <w:r w:rsidRPr="00414967">
        <w:rPr>
          <w:spacing w:val="18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Правил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предоставления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молодым семьям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социальных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 на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приобретение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(строительство) жилья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их использования</w:t>
      </w:r>
      <w:r w:rsidRPr="00414967">
        <w:rPr>
          <w:w w:val="99"/>
          <w:sz w:val="28"/>
          <w:szCs w:val="28"/>
        </w:rPr>
        <w:t xml:space="preserve"> </w:t>
      </w:r>
      <w:hyperlink r:id="rId10" w:history="1">
        <w:r w:rsidRPr="00414967">
          <w:rPr>
            <w:sz w:val="28"/>
            <w:szCs w:val="28"/>
          </w:rPr>
          <w:t>государственной</w:t>
        </w:r>
        <w:r w:rsidRPr="00414967">
          <w:rPr>
            <w:spacing w:val="-8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программы</w:t>
        </w:r>
      </w:hyperlink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Российской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Федерации</w:t>
      </w:r>
      <w:r w:rsidRPr="00414967">
        <w:rPr>
          <w:spacing w:val="-6"/>
          <w:sz w:val="28"/>
          <w:szCs w:val="28"/>
        </w:rPr>
        <w:t xml:space="preserve"> </w:t>
      </w:r>
      <w:r w:rsidR="006F2D9E">
        <w:rPr>
          <w:spacing w:val="-6"/>
          <w:sz w:val="28"/>
          <w:szCs w:val="28"/>
        </w:rPr>
        <w:t>«</w:t>
      </w:r>
      <w:r w:rsidRPr="00414967">
        <w:rPr>
          <w:spacing w:val="-1"/>
          <w:sz w:val="28"/>
          <w:szCs w:val="28"/>
        </w:rPr>
        <w:t>Обеспечение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доступным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комфортным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жильем</w:t>
      </w:r>
      <w:r w:rsidRPr="00414967">
        <w:rPr>
          <w:spacing w:val="22"/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коммунальными</w:t>
      </w:r>
      <w:r w:rsidRPr="00414967">
        <w:rPr>
          <w:spacing w:val="53"/>
          <w:sz w:val="28"/>
          <w:szCs w:val="28"/>
        </w:rPr>
        <w:t xml:space="preserve"> </w:t>
      </w:r>
      <w:r w:rsidRPr="00414967">
        <w:rPr>
          <w:sz w:val="28"/>
          <w:szCs w:val="28"/>
        </w:rPr>
        <w:t>услугами</w:t>
      </w:r>
      <w:r w:rsidRPr="00414967">
        <w:rPr>
          <w:spacing w:val="53"/>
          <w:sz w:val="28"/>
          <w:szCs w:val="28"/>
        </w:rPr>
        <w:t xml:space="preserve"> </w:t>
      </w:r>
      <w:r w:rsidRPr="00414967">
        <w:rPr>
          <w:sz w:val="28"/>
          <w:szCs w:val="28"/>
        </w:rPr>
        <w:t>граждан</w:t>
      </w:r>
      <w:r w:rsidRPr="00414967">
        <w:rPr>
          <w:spacing w:val="53"/>
          <w:sz w:val="28"/>
          <w:szCs w:val="28"/>
        </w:rPr>
        <w:t xml:space="preserve"> </w:t>
      </w:r>
      <w:r w:rsidRPr="00414967">
        <w:rPr>
          <w:sz w:val="28"/>
          <w:szCs w:val="28"/>
        </w:rPr>
        <w:t>Российской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pacing w:val="-1"/>
          <w:sz w:val="28"/>
          <w:szCs w:val="28"/>
        </w:rPr>
        <w:t>Федерации</w:t>
      </w:r>
      <w:r w:rsidR="006F2D9E">
        <w:rPr>
          <w:spacing w:val="-1"/>
          <w:sz w:val="28"/>
          <w:szCs w:val="28"/>
        </w:rPr>
        <w:t>»</w:t>
      </w:r>
      <w:r w:rsidRPr="00414967">
        <w:rPr>
          <w:spacing w:val="-1"/>
          <w:sz w:val="28"/>
          <w:szCs w:val="28"/>
        </w:rPr>
        <w:t>,</w:t>
      </w:r>
      <w:r w:rsidRPr="00414967">
        <w:rPr>
          <w:spacing w:val="53"/>
          <w:sz w:val="28"/>
          <w:szCs w:val="28"/>
        </w:rPr>
        <w:t xml:space="preserve"> </w:t>
      </w:r>
      <w:r w:rsidRPr="00414967">
        <w:rPr>
          <w:sz w:val="28"/>
          <w:szCs w:val="28"/>
        </w:rPr>
        <w:t>утвержденной</w:t>
      </w:r>
      <w:r w:rsidRPr="00414967">
        <w:rPr>
          <w:spacing w:val="53"/>
          <w:sz w:val="28"/>
          <w:szCs w:val="28"/>
        </w:rPr>
        <w:t xml:space="preserve"> </w:t>
      </w:r>
      <w:hyperlink r:id="rId11" w:history="1">
        <w:r w:rsidRPr="00414967">
          <w:rPr>
            <w:sz w:val="28"/>
            <w:szCs w:val="28"/>
          </w:rPr>
          <w:t>Постановлением</w:t>
        </w:r>
      </w:hyperlink>
      <w:r w:rsidRPr="00414967">
        <w:rPr>
          <w:spacing w:val="20"/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Правительства</w:t>
      </w:r>
      <w:r w:rsidRPr="00414967">
        <w:rPr>
          <w:spacing w:val="26"/>
          <w:sz w:val="28"/>
          <w:szCs w:val="28"/>
        </w:rPr>
        <w:t xml:space="preserve"> </w:t>
      </w:r>
      <w:r w:rsidRPr="00414967">
        <w:rPr>
          <w:sz w:val="28"/>
          <w:szCs w:val="28"/>
        </w:rPr>
        <w:t>Российской</w:t>
      </w:r>
      <w:r w:rsidRPr="00414967">
        <w:rPr>
          <w:spacing w:val="27"/>
          <w:sz w:val="28"/>
          <w:szCs w:val="28"/>
        </w:rPr>
        <w:t xml:space="preserve"> </w:t>
      </w:r>
      <w:r w:rsidRPr="00414967">
        <w:rPr>
          <w:sz w:val="28"/>
          <w:szCs w:val="28"/>
        </w:rPr>
        <w:t>Федерации</w:t>
      </w:r>
      <w:r w:rsidRPr="00414967">
        <w:rPr>
          <w:spacing w:val="26"/>
          <w:sz w:val="28"/>
          <w:szCs w:val="28"/>
        </w:rPr>
        <w:t xml:space="preserve"> </w:t>
      </w:r>
      <w:r w:rsidRPr="00414967">
        <w:rPr>
          <w:sz w:val="28"/>
          <w:szCs w:val="28"/>
        </w:rPr>
        <w:t>от</w:t>
      </w:r>
      <w:r w:rsidRPr="00414967">
        <w:rPr>
          <w:spacing w:val="27"/>
          <w:sz w:val="28"/>
          <w:szCs w:val="28"/>
        </w:rPr>
        <w:t xml:space="preserve"> </w:t>
      </w:r>
      <w:r w:rsidRPr="00414967">
        <w:rPr>
          <w:sz w:val="28"/>
          <w:szCs w:val="28"/>
        </w:rPr>
        <w:t>30</w:t>
      </w:r>
      <w:r w:rsidRPr="00414967">
        <w:rPr>
          <w:spacing w:val="26"/>
          <w:sz w:val="28"/>
          <w:szCs w:val="28"/>
        </w:rPr>
        <w:t xml:space="preserve"> </w:t>
      </w:r>
      <w:r w:rsidRPr="00414967">
        <w:rPr>
          <w:sz w:val="28"/>
          <w:szCs w:val="28"/>
        </w:rPr>
        <w:t>декабря</w:t>
      </w:r>
      <w:r w:rsidRPr="00414967">
        <w:rPr>
          <w:spacing w:val="27"/>
          <w:sz w:val="28"/>
          <w:szCs w:val="28"/>
        </w:rPr>
        <w:t xml:space="preserve"> </w:t>
      </w:r>
      <w:r w:rsidRPr="00414967">
        <w:rPr>
          <w:sz w:val="28"/>
          <w:szCs w:val="28"/>
        </w:rPr>
        <w:t>2017</w:t>
      </w:r>
      <w:r w:rsidRPr="00414967">
        <w:rPr>
          <w:spacing w:val="26"/>
          <w:sz w:val="28"/>
          <w:szCs w:val="28"/>
        </w:rPr>
        <w:t xml:space="preserve"> </w:t>
      </w:r>
      <w:r w:rsidRPr="00414967">
        <w:rPr>
          <w:sz w:val="28"/>
          <w:szCs w:val="28"/>
        </w:rPr>
        <w:t>года</w:t>
      </w:r>
      <w:r w:rsidRPr="00414967">
        <w:rPr>
          <w:spacing w:val="27"/>
          <w:sz w:val="28"/>
          <w:szCs w:val="28"/>
        </w:rPr>
        <w:t xml:space="preserve"> </w:t>
      </w:r>
      <w:r w:rsidR="00414967">
        <w:rPr>
          <w:sz w:val="28"/>
          <w:szCs w:val="28"/>
        </w:rPr>
        <w:t>№</w:t>
      </w:r>
      <w:r w:rsidRPr="00414967">
        <w:rPr>
          <w:spacing w:val="27"/>
          <w:sz w:val="28"/>
          <w:szCs w:val="28"/>
        </w:rPr>
        <w:t xml:space="preserve"> </w:t>
      </w:r>
      <w:r w:rsidRPr="00414967">
        <w:rPr>
          <w:sz w:val="28"/>
          <w:szCs w:val="28"/>
        </w:rPr>
        <w:t>1710</w:t>
      </w:r>
      <w:r w:rsidRPr="00414967">
        <w:rPr>
          <w:spacing w:val="26"/>
          <w:sz w:val="28"/>
          <w:szCs w:val="28"/>
        </w:rPr>
        <w:t xml:space="preserve"> </w:t>
      </w:r>
      <w:r w:rsidR="006F2D9E">
        <w:rPr>
          <w:spacing w:val="26"/>
          <w:sz w:val="28"/>
          <w:szCs w:val="28"/>
        </w:rPr>
        <w:t>«</w:t>
      </w:r>
      <w:r w:rsidRPr="00414967">
        <w:rPr>
          <w:spacing w:val="-1"/>
          <w:sz w:val="28"/>
          <w:szCs w:val="28"/>
        </w:rPr>
        <w:t>Об</w:t>
      </w:r>
      <w:r w:rsidRPr="00414967">
        <w:rPr>
          <w:spacing w:val="27"/>
          <w:sz w:val="28"/>
          <w:szCs w:val="28"/>
        </w:rPr>
        <w:t xml:space="preserve"> </w:t>
      </w:r>
      <w:r w:rsidRPr="00414967">
        <w:rPr>
          <w:sz w:val="28"/>
          <w:szCs w:val="28"/>
        </w:rPr>
        <w:t>утверждении</w:t>
      </w:r>
      <w:r w:rsidRPr="00414967">
        <w:rPr>
          <w:spacing w:val="22"/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государственной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программы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Российской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Федерации</w:t>
      </w:r>
      <w:r w:rsidRPr="00414967">
        <w:rPr>
          <w:spacing w:val="1"/>
          <w:sz w:val="28"/>
          <w:szCs w:val="28"/>
        </w:rPr>
        <w:t xml:space="preserve"> </w:t>
      </w:r>
      <w:r w:rsidR="006F2D9E">
        <w:rPr>
          <w:spacing w:val="1"/>
          <w:sz w:val="28"/>
          <w:szCs w:val="28"/>
        </w:rPr>
        <w:t>«</w:t>
      </w:r>
      <w:r w:rsidRPr="00414967">
        <w:rPr>
          <w:spacing w:val="-1"/>
          <w:sz w:val="28"/>
          <w:szCs w:val="28"/>
        </w:rPr>
        <w:t>Обеспечение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доступным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комфортным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жильем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коммунальными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услугами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граждан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Российской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Федерации</w:t>
      </w:r>
      <w:r w:rsidR="006F2D9E">
        <w:rPr>
          <w:sz w:val="28"/>
          <w:szCs w:val="28"/>
        </w:rPr>
        <w:t>»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(далее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-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Правила),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молодая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семья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представляет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администрацию</w:t>
      </w:r>
      <w:r w:rsidRPr="00414967">
        <w:rPr>
          <w:spacing w:val="-12"/>
          <w:sz w:val="28"/>
          <w:szCs w:val="28"/>
        </w:rPr>
        <w:t xml:space="preserve"> </w:t>
      </w:r>
      <w:r w:rsidR="00414967">
        <w:rPr>
          <w:sz w:val="28"/>
          <w:szCs w:val="28"/>
        </w:rPr>
        <w:t>Кавалеровского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округа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следующие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документы: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а)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заявление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форме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согласно</w:t>
      </w:r>
      <w:r w:rsidRPr="00414967">
        <w:rPr>
          <w:spacing w:val="21"/>
          <w:sz w:val="28"/>
          <w:szCs w:val="28"/>
        </w:rPr>
        <w:t xml:space="preserve"> </w:t>
      </w:r>
      <w:hyperlink w:anchor="bookmark48" w:history="1">
        <w:r w:rsidRPr="00414967">
          <w:rPr>
            <w:sz w:val="28"/>
            <w:szCs w:val="28"/>
          </w:rPr>
          <w:t>приложению</w:t>
        </w:r>
        <w:r w:rsidRPr="00414967">
          <w:rPr>
            <w:spacing w:val="22"/>
            <w:sz w:val="28"/>
            <w:szCs w:val="28"/>
          </w:rPr>
          <w:t xml:space="preserve"> </w:t>
        </w:r>
        <w:r w:rsidR="00414967">
          <w:rPr>
            <w:sz w:val="28"/>
            <w:szCs w:val="28"/>
          </w:rPr>
          <w:t>№</w:t>
        </w:r>
        <w:r w:rsidRPr="00414967">
          <w:rPr>
            <w:spacing w:val="21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1</w:t>
        </w:r>
      </w:hyperlink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к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настоящему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lastRenderedPageBreak/>
        <w:t>Порядку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двух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экземплярах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(один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экземпляр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возвращается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семье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указанием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даты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принятия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заявления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приложенных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к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нему</w:t>
      </w:r>
      <w:r w:rsidRPr="00414967">
        <w:rPr>
          <w:spacing w:val="-18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документов);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б)</w:t>
      </w:r>
      <w:r w:rsidRPr="00414967">
        <w:rPr>
          <w:spacing w:val="28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копии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документов,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удостоверяющих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личность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каждого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члена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(с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предъявлением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оригиналов);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в)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копию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свидетельства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о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браке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(на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неполную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семью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не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распространяется)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предъявлением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оригинала;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г)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документы,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подтверждающие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признание</w:t>
      </w:r>
      <w:r w:rsidRPr="00414967">
        <w:rPr>
          <w:spacing w:val="15"/>
          <w:sz w:val="28"/>
          <w:szCs w:val="28"/>
        </w:rPr>
        <w:t xml:space="preserve"> </w:t>
      </w:r>
      <w:r w:rsidR="00C23C95" w:rsidRPr="00414967">
        <w:rPr>
          <w:sz w:val="28"/>
          <w:szCs w:val="28"/>
        </w:rPr>
        <w:t>молодой</w:t>
      </w:r>
      <w:r w:rsidR="00C23C95" w:rsidRPr="00414967">
        <w:rPr>
          <w:spacing w:val="15"/>
          <w:sz w:val="28"/>
          <w:szCs w:val="28"/>
        </w:rPr>
        <w:t xml:space="preserve"> </w:t>
      </w:r>
      <w:r w:rsidR="00C23C95" w:rsidRPr="00414967">
        <w:rPr>
          <w:sz w:val="28"/>
          <w:szCs w:val="28"/>
        </w:rPr>
        <w:t>семьи,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имеющей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достаточные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доходы, позволяющие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получить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кредит,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либо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иные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денежные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средства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для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оплаты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расчетной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(средней) стоимости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жилья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части,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превышающей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размер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предоставляемой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социальной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выплаты, предусмотренные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Порядке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признания</w:t>
      </w:r>
      <w:r w:rsidRPr="00414967">
        <w:rPr>
          <w:spacing w:val="29"/>
          <w:sz w:val="28"/>
          <w:szCs w:val="28"/>
        </w:rPr>
        <w:t xml:space="preserve"> </w:t>
      </w:r>
      <w:r w:rsidR="00C23C95" w:rsidRPr="00414967">
        <w:rPr>
          <w:sz w:val="28"/>
          <w:szCs w:val="28"/>
        </w:rPr>
        <w:t>молодой</w:t>
      </w:r>
      <w:r w:rsidR="00C23C95" w:rsidRPr="00414967">
        <w:rPr>
          <w:spacing w:val="29"/>
          <w:sz w:val="28"/>
          <w:szCs w:val="28"/>
        </w:rPr>
        <w:t xml:space="preserve"> </w:t>
      </w:r>
      <w:r w:rsidR="00C23C95" w:rsidRPr="00414967">
        <w:rPr>
          <w:sz w:val="28"/>
          <w:szCs w:val="28"/>
        </w:rPr>
        <w:t>семьи,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имеющей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достаточные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доходы,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позволяющие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получить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кредит,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либо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иные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денежные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средства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для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оплаты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расчетной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(средней)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стоимости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жилья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в части,</w:t>
      </w:r>
      <w:r w:rsidRPr="00414967">
        <w:rPr>
          <w:spacing w:val="-13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превышающей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размер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предоставляемой</w:t>
      </w:r>
      <w:r w:rsidRPr="00414967">
        <w:rPr>
          <w:spacing w:val="-13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социальной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выплаты;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880"/>
        <w:jc w:val="both"/>
        <w:rPr>
          <w:sz w:val="28"/>
          <w:szCs w:val="28"/>
        </w:rPr>
      </w:pPr>
      <w:bookmarkStart w:id="1" w:name="bookmark38"/>
      <w:bookmarkEnd w:id="1"/>
      <w:r w:rsidRPr="00414967">
        <w:rPr>
          <w:sz w:val="28"/>
          <w:szCs w:val="28"/>
        </w:rPr>
        <w:t>д)</w:t>
      </w:r>
      <w:r w:rsidRPr="00414967">
        <w:rPr>
          <w:spacing w:val="-2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документ,</w:t>
      </w:r>
      <w:r w:rsidRPr="00414967">
        <w:rPr>
          <w:spacing w:val="-1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подтверждающий,</w:t>
      </w:r>
      <w:r w:rsidRPr="00414967">
        <w:rPr>
          <w:spacing w:val="-1"/>
          <w:sz w:val="28"/>
          <w:szCs w:val="28"/>
        </w:rPr>
        <w:t xml:space="preserve"> </w:t>
      </w:r>
      <w:r w:rsidRPr="00414967">
        <w:rPr>
          <w:sz w:val="28"/>
          <w:szCs w:val="28"/>
        </w:rPr>
        <w:t>что</w:t>
      </w:r>
      <w:r w:rsidRPr="00414967">
        <w:rPr>
          <w:spacing w:val="-1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молодая</w:t>
      </w:r>
      <w:r w:rsidRPr="00414967">
        <w:rPr>
          <w:spacing w:val="-2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семья</w:t>
      </w:r>
      <w:r w:rsidRPr="00414967">
        <w:rPr>
          <w:spacing w:val="-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признана</w:t>
      </w:r>
      <w:r w:rsidRPr="00414967">
        <w:rPr>
          <w:spacing w:val="-1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нуждающейся</w:t>
      </w:r>
      <w:r w:rsidRPr="00414967">
        <w:rPr>
          <w:spacing w:val="-1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2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жилом</w:t>
      </w:r>
      <w:r w:rsidRPr="00414967">
        <w:rPr>
          <w:spacing w:val="-1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помещении. Под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нуждающимися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жилых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помещениях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понимаются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молодые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семьи,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поставленные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учет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качестве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нуждающихся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улучшении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жилищных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условий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до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1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марта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2005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года,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а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также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молодые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семьи, признанные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органами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местного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самоуправления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месту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их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постоянного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жительства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нуждающимися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в жилых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помещениях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после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1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марта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2005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года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тем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же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основаниям,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которые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установлены</w:t>
      </w:r>
      <w:r w:rsidRPr="00414967">
        <w:rPr>
          <w:spacing w:val="14"/>
          <w:sz w:val="28"/>
          <w:szCs w:val="28"/>
        </w:rPr>
        <w:t xml:space="preserve"> </w:t>
      </w:r>
      <w:hyperlink r:id="rId12" w:history="1">
        <w:r w:rsidRPr="00414967">
          <w:rPr>
            <w:sz w:val="28"/>
            <w:szCs w:val="28"/>
          </w:rPr>
          <w:t>статьей</w:t>
        </w:r>
        <w:r w:rsidRPr="00414967">
          <w:rPr>
            <w:spacing w:val="14"/>
            <w:sz w:val="28"/>
            <w:szCs w:val="28"/>
          </w:rPr>
          <w:t xml:space="preserve"> </w:t>
        </w:r>
        <w:r w:rsidRPr="00414967">
          <w:rPr>
            <w:spacing w:val="-1"/>
            <w:sz w:val="28"/>
            <w:szCs w:val="28"/>
          </w:rPr>
          <w:t>51</w:t>
        </w:r>
      </w:hyperlink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Жилищного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кодекса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Российской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Федерации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для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признания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граждан</w:t>
      </w:r>
      <w:r w:rsidRPr="00414967">
        <w:rPr>
          <w:spacing w:val="2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нуждающимися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1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жилых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помещениях,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предоставляемых</w:t>
      </w:r>
      <w:r w:rsidRPr="00414967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договорам</w:t>
      </w:r>
      <w:r w:rsidRPr="00414967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социального</w:t>
      </w:r>
      <w:r w:rsidRPr="00414967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найма,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вне</w:t>
      </w:r>
      <w:r w:rsidRPr="00414967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зависимости</w:t>
      </w:r>
      <w:r w:rsidRPr="00414967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от</w:t>
      </w:r>
      <w:r w:rsidRPr="00414967">
        <w:rPr>
          <w:spacing w:val="11"/>
          <w:sz w:val="28"/>
          <w:szCs w:val="28"/>
        </w:rPr>
        <w:t xml:space="preserve"> </w:t>
      </w:r>
      <w:r w:rsidRPr="00414967">
        <w:rPr>
          <w:sz w:val="28"/>
          <w:szCs w:val="28"/>
        </w:rPr>
        <w:t>того,</w:t>
      </w:r>
      <w:r w:rsidRPr="00414967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поставлены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ли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они</w:t>
      </w:r>
      <w:r w:rsidRPr="00414967">
        <w:rPr>
          <w:spacing w:val="-5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-5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учет</w:t>
      </w:r>
      <w:r w:rsidRPr="00414967">
        <w:rPr>
          <w:spacing w:val="-5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5"/>
          <w:sz w:val="28"/>
          <w:szCs w:val="28"/>
        </w:rPr>
        <w:t xml:space="preserve"> </w:t>
      </w:r>
      <w:r w:rsidRPr="00414967">
        <w:rPr>
          <w:sz w:val="28"/>
          <w:szCs w:val="28"/>
        </w:rPr>
        <w:t>качестве</w:t>
      </w:r>
      <w:r w:rsidRPr="00414967">
        <w:rPr>
          <w:spacing w:val="-5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нуждающихся</w:t>
      </w:r>
      <w:r w:rsidRPr="00414967">
        <w:rPr>
          <w:spacing w:val="-5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5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жилых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помещениях.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При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определении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для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уровня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обеспеченности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общей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площадью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жилого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помещения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учитывается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суммарный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размер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общей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площади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всех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пригодных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для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проживания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жилых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помещений,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занимаемых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членами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договорам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социального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найма,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(или)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жилых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помещений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(или)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части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жилого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помещения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(жилых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помещений),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lastRenderedPageBreak/>
        <w:t>принадлежащих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членам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праве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собственности.</w:t>
      </w:r>
    </w:p>
    <w:p w:rsidR="00AC4301" w:rsidRDefault="00FC1F39" w:rsidP="00AC4301">
      <w:pPr>
        <w:pStyle w:val="a3"/>
        <w:tabs>
          <w:tab w:val="left" w:pos="1272"/>
          <w:tab w:val="left" w:pos="2110"/>
          <w:tab w:val="left" w:pos="3367"/>
          <w:tab w:val="left" w:pos="4916"/>
          <w:tab w:val="left" w:pos="6476"/>
          <w:tab w:val="left" w:pos="7902"/>
          <w:tab w:val="left" w:pos="9282"/>
        </w:tabs>
        <w:kinsoku w:val="0"/>
        <w:overflowPunct w:val="0"/>
        <w:spacing w:line="360" w:lineRule="auto"/>
        <w:ind w:left="0" w:firstLine="720"/>
        <w:jc w:val="both"/>
        <w:rPr>
          <w:w w:val="95"/>
          <w:sz w:val="28"/>
          <w:szCs w:val="28"/>
        </w:rPr>
      </w:pPr>
      <w:r>
        <w:rPr>
          <w:w w:val="95"/>
          <w:sz w:val="28"/>
          <w:szCs w:val="28"/>
        </w:rPr>
        <w:t xml:space="preserve">е) </w:t>
      </w:r>
      <w:r w:rsidR="00C23C95">
        <w:rPr>
          <w:w w:val="95"/>
          <w:sz w:val="28"/>
          <w:szCs w:val="28"/>
        </w:rPr>
        <w:t>копию</w:t>
      </w:r>
      <w:r w:rsidR="00E46B88">
        <w:rPr>
          <w:w w:val="95"/>
          <w:sz w:val="28"/>
          <w:szCs w:val="28"/>
        </w:rPr>
        <w:t xml:space="preserve"> </w:t>
      </w:r>
      <w:r w:rsidR="00AC4301">
        <w:rPr>
          <w:w w:val="95"/>
          <w:sz w:val="28"/>
          <w:szCs w:val="28"/>
        </w:rPr>
        <w:t>ст</w:t>
      </w:r>
      <w:r w:rsidR="00BB1520" w:rsidRPr="00414967">
        <w:rPr>
          <w:w w:val="95"/>
          <w:sz w:val="28"/>
          <w:szCs w:val="28"/>
        </w:rPr>
        <w:t>рахового</w:t>
      </w:r>
      <w:r w:rsidR="00AC4301">
        <w:rPr>
          <w:w w:val="95"/>
          <w:sz w:val="28"/>
          <w:szCs w:val="28"/>
        </w:rPr>
        <w:t xml:space="preserve"> </w:t>
      </w:r>
      <w:r w:rsidR="00BB1520" w:rsidRPr="00414967">
        <w:rPr>
          <w:w w:val="95"/>
          <w:sz w:val="28"/>
          <w:szCs w:val="28"/>
        </w:rPr>
        <w:t>свидетельства</w:t>
      </w:r>
      <w:r w:rsidR="00E46B88">
        <w:rPr>
          <w:w w:val="95"/>
          <w:sz w:val="28"/>
          <w:szCs w:val="28"/>
        </w:rPr>
        <w:t xml:space="preserve"> </w:t>
      </w:r>
      <w:r w:rsidR="00BB1520" w:rsidRPr="00414967">
        <w:rPr>
          <w:w w:val="95"/>
          <w:sz w:val="28"/>
          <w:szCs w:val="28"/>
        </w:rPr>
        <w:t>обязательного</w:t>
      </w:r>
      <w:r w:rsidR="00C23C95">
        <w:rPr>
          <w:w w:val="95"/>
          <w:sz w:val="28"/>
          <w:szCs w:val="28"/>
        </w:rPr>
        <w:t xml:space="preserve"> пенсионного </w:t>
      </w:r>
    </w:p>
    <w:p w:rsidR="00BB1520" w:rsidRPr="00414967" w:rsidRDefault="00BB1520" w:rsidP="00952AFB">
      <w:pPr>
        <w:pStyle w:val="a3"/>
        <w:tabs>
          <w:tab w:val="left" w:pos="1272"/>
          <w:tab w:val="left" w:pos="2110"/>
          <w:tab w:val="left" w:pos="3367"/>
          <w:tab w:val="left" w:pos="4916"/>
          <w:tab w:val="left" w:pos="6476"/>
          <w:tab w:val="left" w:pos="7902"/>
          <w:tab w:val="left" w:pos="9282"/>
        </w:tabs>
        <w:kinsoku w:val="0"/>
        <w:overflowPunct w:val="0"/>
        <w:spacing w:line="360" w:lineRule="auto"/>
        <w:ind w:left="0"/>
        <w:jc w:val="both"/>
        <w:rPr>
          <w:sz w:val="28"/>
          <w:szCs w:val="28"/>
        </w:rPr>
      </w:pPr>
      <w:r w:rsidRPr="00414967">
        <w:rPr>
          <w:w w:val="95"/>
          <w:sz w:val="28"/>
          <w:szCs w:val="28"/>
        </w:rPr>
        <w:t>страхования</w:t>
      </w:r>
      <w:r w:rsidR="00C23C95">
        <w:rPr>
          <w:w w:val="95"/>
          <w:sz w:val="28"/>
          <w:szCs w:val="28"/>
        </w:rPr>
        <w:t xml:space="preserve"> </w:t>
      </w:r>
      <w:r w:rsidRPr="00414967">
        <w:rPr>
          <w:w w:val="95"/>
          <w:sz w:val="28"/>
          <w:szCs w:val="28"/>
        </w:rPr>
        <w:t>каждого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совершеннолетнего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члена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семьи.</w:t>
      </w:r>
    </w:p>
    <w:p w:rsidR="00BB1520" w:rsidRPr="00414967" w:rsidRDefault="00BB1520" w:rsidP="00E46B88">
      <w:pPr>
        <w:pStyle w:val="a3"/>
        <w:numPr>
          <w:ilvl w:val="0"/>
          <w:numId w:val="5"/>
        </w:numPr>
        <w:tabs>
          <w:tab w:val="left" w:pos="1144"/>
        </w:tabs>
        <w:kinsoku w:val="0"/>
        <w:overflowPunct w:val="0"/>
        <w:spacing w:before="50"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Для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участия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программе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целях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использования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социальной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выплаты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для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погашения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основной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суммы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долга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уплаты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процентов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жилищным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кредитам,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том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числе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ипотечным, или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жилищным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займам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приобретение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жилого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помещения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или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строительство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индивидуального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жилого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дома,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за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исключением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иных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процентов,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штрафов,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комиссий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пеней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за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просрочку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исполнения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обязательств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этим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кредитам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или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займам,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молодая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семья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подает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администрацию</w:t>
      </w:r>
      <w:r w:rsidRPr="00414967">
        <w:rPr>
          <w:spacing w:val="3"/>
          <w:sz w:val="28"/>
          <w:szCs w:val="28"/>
        </w:rPr>
        <w:t xml:space="preserve"> </w:t>
      </w:r>
      <w:r w:rsidR="00C23C95">
        <w:rPr>
          <w:sz w:val="28"/>
          <w:szCs w:val="28"/>
        </w:rPr>
        <w:t>Ольгинского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округа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следующие</w:t>
      </w:r>
      <w:r w:rsidRPr="00414967">
        <w:rPr>
          <w:spacing w:val="-14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документы: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а)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заявление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форме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согласно</w:t>
      </w:r>
      <w:r w:rsidRPr="00414967">
        <w:rPr>
          <w:spacing w:val="21"/>
          <w:sz w:val="28"/>
          <w:szCs w:val="28"/>
        </w:rPr>
        <w:t xml:space="preserve"> </w:t>
      </w:r>
      <w:hyperlink w:anchor="bookmark48" w:history="1">
        <w:r w:rsidRPr="00414967">
          <w:rPr>
            <w:sz w:val="28"/>
            <w:szCs w:val="28"/>
          </w:rPr>
          <w:t>приложению</w:t>
        </w:r>
        <w:r w:rsidRPr="00414967">
          <w:rPr>
            <w:spacing w:val="22"/>
            <w:sz w:val="28"/>
            <w:szCs w:val="28"/>
          </w:rPr>
          <w:t xml:space="preserve"> </w:t>
        </w:r>
        <w:r w:rsidR="00AC4301">
          <w:rPr>
            <w:spacing w:val="22"/>
            <w:sz w:val="28"/>
            <w:szCs w:val="28"/>
          </w:rPr>
          <w:t>№</w:t>
        </w:r>
        <w:r w:rsidRPr="00414967">
          <w:rPr>
            <w:spacing w:val="21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1</w:t>
        </w:r>
      </w:hyperlink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к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настоящему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Порядку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двух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экземплярах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(один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экземпляр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возвращается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семье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указанием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даты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принятия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заявления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приложенных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к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нему</w:t>
      </w:r>
      <w:r w:rsidRPr="00414967">
        <w:rPr>
          <w:spacing w:val="-18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документов);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bookmarkStart w:id="2" w:name="bookmark40"/>
      <w:bookmarkEnd w:id="2"/>
      <w:r w:rsidRPr="00414967">
        <w:rPr>
          <w:sz w:val="28"/>
          <w:szCs w:val="28"/>
        </w:rPr>
        <w:t>б)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копии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документов,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удостоверяющих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личность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каждого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члена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предъявлением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оригиналов;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в)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копию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свидетельства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о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браке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(на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неполную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семью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не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распространяется)</w:t>
      </w:r>
      <w:r w:rsidRPr="00414967">
        <w:rPr>
          <w:spacing w:val="40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предъявлением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оригинала;</w:t>
      </w:r>
    </w:p>
    <w:p w:rsidR="00BB1520" w:rsidRPr="00414967" w:rsidRDefault="00BB1520" w:rsidP="00E46B88">
      <w:pPr>
        <w:pStyle w:val="a3"/>
        <w:kinsoku w:val="0"/>
        <w:overflowPunct w:val="0"/>
        <w:spacing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г)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копию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выписки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из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единого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государственного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реестра</w:t>
      </w:r>
      <w:r w:rsidRPr="00414967">
        <w:rPr>
          <w:spacing w:val="4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прав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собственности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жилое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помещение,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приобретенное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(построенное)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использованием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средств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ипотечного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жилищного</w:t>
      </w:r>
      <w:r w:rsidRPr="00414967">
        <w:rPr>
          <w:spacing w:val="34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кредита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(займа)</w:t>
      </w:r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(при</w:t>
      </w:r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незавершенном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строительстве</w:t>
      </w:r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индивидуального</w:t>
      </w:r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жилого</w:t>
      </w:r>
      <w:r w:rsidRPr="00414967">
        <w:rPr>
          <w:spacing w:val="20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дома</w:t>
      </w:r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представляются</w:t>
      </w:r>
      <w:r w:rsidRPr="00414967">
        <w:rPr>
          <w:spacing w:val="19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документы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строительство),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предъявлением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оригинала;</w:t>
      </w:r>
    </w:p>
    <w:p w:rsidR="00AC4301" w:rsidRDefault="00BB1520" w:rsidP="00AC4301">
      <w:pPr>
        <w:pStyle w:val="a3"/>
        <w:kinsoku w:val="0"/>
        <w:overflowPunct w:val="0"/>
        <w:spacing w:line="360" w:lineRule="auto"/>
        <w:ind w:left="880"/>
        <w:jc w:val="both"/>
        <w:rPr>
          <w:spacing w:val="-8"/>
          <w:sz w:val="28"/>
          <w:szCs w:val="28"/>
        </w:rPr>
      </w:pPr>
      <w:r w:rsidRPr="00414967">
        <w:rPr>
          <w:sz w:val="28"/>
          <w:szCs w:val="28"/>
        </w:rPr>
        <w:t>д)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копию</w:t>
      </w:r>
      <w:r w:rsidR="00C23C95">
        <w:rPr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кредитного</w:t>
      </w:r>
      <w:r w:rsidRPr="00414967">
        <w:rPr>
          <w:spacing w:val="-8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договора</w:t>
      </w:r>
      <w:r w:rsidR="00AC4301">
        <w:rPr>
          <w:sz w:val="28"/>
          <w:szCs w:val="28"/>
        </w:rPr>
        <w:t xml:space="preserve"> </w:t>
      </w:r>
      <w:r w:rsidRPr="00414967">
        <w:rPr>
          <w:sz w:val="28"/>
          <w:szCs w:val="28"/>
        </w:rPr>
        <w:t>(договор</w:t>
      </w:r>
      <w:r w:rsidRPr="00414967">
        <w:rPr>
          <w:spacing w:val="-8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займа),</w:t>
      </w:r>
      <w:r w:rsidRPr="00414967">
        <w:rPr>
          <w:spacing w:val="-8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="00AC4301">
        <w:rPr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предъявлением</w:t>
      </w:r>
      <w:r w:rsidR="00AC4301">
        <w:rPr>
          <w:spacing w:val="-8"/>
          <w:sz w:val="28"/>
          <w:szCs w:val="28"/>
        </w:rPr>
        <w:t xml:space="preserve"> </w:t>
      </w:r>
    </w:p>
    <w:p w:rsidR="00BB1520" w:rsidRPr="00414967" w:rsidRDefault="00BB1520" w:rsidP="00952AFB">
      <w:pPr>
        <w:pStyle w:val="a3"/>
        <w:kinsoku w:val="0"/>
        <w:overflowPunct w:val="0"/>
        <w:spacing w:line="360" w:lineRule="auto"/>
        <w:ind w:left="0"/>
        <w:rPr>
          <w:sz w:val="28"/>
          <w:szCs w:val="28"/>
        </w:rPr>
      </w:pPr>
      <w:r w:rsidRPr="00414967">
        <w:rPr>
          <w:sz w:val="28"/>
          <w:szCs w:val="28"/>
        </w:rPr>
        <w:t>оригинала;</w:t>
      </w:r>
    </w:p>
    <w:p w:rsidR="00BB1520" w:rsidRPr="00414967" w:rsidRDefault="00BB1520" w:rsidP="00C47C94">
      <w:pPr>
        <w:pStyle w:val="a3"/>
        <w:kinsoku w:val="0"/>
        <w:overflowPunct w:val="0"/>
        <w:spacing w:before="4" w:line="360" w:lineRule="auto"/>
        <w:ind w:left="0" w:right="-7" w:firstLine="880"/>
        <w:jc w:val="both"/>
        <w:rPr>
          <w:sz w:val="28"/>
          <w:szCs w:val="28"/>
        </w:rPr>
      </w:pPr>
      <w:bookmarkStart w:id="3" w:name="bookmark41"/>
      <w:bookmarkEnd w:id="3"/>
      <w:r w:rsidRPr="00414967">
        <w:rPr>
          <w:sz w:val="28"/>
          <w:szCs w:val="28"/>
        </w:rPr>
        <w:t>е)</w:t>
      </w:r>
      <w:r w:rsidRPr="00414967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документ,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подтверждающий,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что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молодая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семья</w:t>
      </w:r>
      <w:r w:rsidR="00C47C94">
        <w:rPr>
          <w:spacing w:val="12"/>
          <w:sz w:val="28"/>
          <w:szCs w:val="28"/>
        </w:rPr>
        <w:t xml:space="preserve"> </w:t>
      </w:r>
      <w:r w:rsidRPr="00414967">
        <w:rPr>
          <w:sz w:val="28"/>
          <w:szCs w:val="28"/>
        </w:rPr>
        <w:t>была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признана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нуждающейся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жилом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помещении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соответствии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37"/>
          <w:sz w:val="28"/>
          <w:szCs w:val="28"/>
        </w:rPr>
        <w:t xml:space="preserve"> </w:t>
      </w:r>
      <w:hyperlink w:anchor="bookmark38" w:history="1">
        <w:r w:rsidRPr="00414967">
          <w:rPr>
            <w:sz w:val="28"/>
            <w:szCs w:val="28"/>
          </w:rPr>
          <w:t>подпунктом</w:t>
        </w:r>
        <w:r w:rsidRPr="00414967">
          <w:rPr>
            <w:spacing w:val="36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"д"</w:t>
        </w:r>
        <w:r w:rsidRPr="00414967">
          <w:rPr>
            <w:spacing w:val="36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пункта</w:t>
        </w:r>
        <w:r w:rsidRPr="00414967">
          <w:rPr>
            <w:spacing w:val="37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2</w:t>
        </w:r>
      </w:hyperlink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настоящего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Порядка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36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момент</w:t>
      </w:r>
      <w:r w:rsidRPr="00414967">
        <w:rPr>
          <w:spacing w:val="37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заключения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кредитного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договора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(договора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займа);</w:t>
      </w:r>
    </w:p>
    <w:p w:rsidR="00BB1520" w:rsidRPr="00414967" w:rsidRDefault="00BB1520" w:rsidP="00C47C94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bookmarkStart w:id="4" w:name="bookmark42"/>
      <w:bookmarkEnd w:id="4"/>
      <w:r w:rsidRPr="00414967">
        <w:rPr>
          <w:sz w:val="28"/>
          <w:szCs w:val="28"/>
        </w:rPr>
        <w:t>ж)</w:t>
      </w:r>
      <w:r w:rsidRPr="00414967">
        <w:rPr>
          <w:spacing w:val="28"/>
          <w:sz w:val="28"/>
          <w:szCs w:val="28"/>
        </w:rPr>
        <w:t xml:space="preserve"> </w:t>
      </w:r>
      <w:r w:rsidRPr="00414967">
        <w:rPr>
          <w:sz w:val="28"/>
          <w:szCs w:val="28"/>
        </w:rPr>
        <w:t>справку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банка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28"/>
          <w:sz w:val="28"/>
          <w:szCs w:val="28"/>
        </w:rPr>
        <w:t xml:space="preserve"> </w:t>
      </w:r>
      <w:r w:rsidRPr="00414967">
        <w:rPr>
          <w:sz w:val="28"/>
          <w:szCs w:val="28"/>
        </w:rPr>
        <w:t>(или)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иной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организации,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предоставившей</w:t>
      </w:r>
      <w:r w:rsidRPr="00414967">
        <w:rPr>
          <w:spacing w:val="28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lastRenderedPageBreak/>
        <w:t>семье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ипотечный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жилищный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(займ),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об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остатке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задолженности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кредиту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(займу)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дату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подачи</w:t>
      </w:r>
      <w:r w:rsidRPr="00414967">
        <w:rPr>
          <w:spacing w:val="-7"/>
          <w:sz w:val="28"/>
          <w:szCs w:val="28"/>
        </w:rPr>
        <w:t xml:space="preserve"> </w:t>
      </w:r>
      <w:r w:rsidRPr="00414967">
        <w:rPr>
          <w:sz w:val="28"/>
          <w:szCs w:val="28"/>
        </w:rPr>
        <w:t>заявления.</w:t>
      </w:r>
    </w:p>
    <w:p w:rsidR="00BB1520" w:rsidRPr="00414967" w:rsidRDefault="00BB1520" w:rsidP="00C47C94">
      <w:pPr>
        <w:pStyle w:val="a3"/>
        <w:kinsoku w:val="0"/>
        <w:overflowPunct w:val="0"/>
        <w:spacing w:before="50" w:line="360" w:lineRule="auto"/>
        <w:ind w:left="0" w:right="-7" w:firstLine="72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з)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копию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страхового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свидетельства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обязательного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пенсионного</w:t>
      </w:r>
      <w:r w:rsidRPr="00414967">
        <w:rPr>
          <w:spacing w:val="47"/>
          <w:sz w:val="28"/>
          <w:szCs w:val="28"/>
        </w:rPr>
        <w:t xml:space="preserve"> </w:t>
      </w:r>
      <w:r w:rsidRPr="00414967">
        <w:rPr>
          <w:sz w:val="28"/>
          <w:szCs w:val="28"/>
        </w:rPr>
        <w:t>страхования</w:t>
      </w:r>
      <w:r w:rsidRPr="00414967">
        <w:rPr>
          <w:spacing w:val="48"/>
          <w:sz w:val="28"/>
          <w:szCs w:val="28"/>
        </w:rPr>
        <w:t xml:space="preserve"> </w:t>
      </w:r>
      <w:r w:rsidRPr="00414967">
        <w:rPr>
          <w:sz w:val="28"/>
          <w:szCs w:val="28"/>
        </w:rPr>
        <w:t>каждого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совершеннолетнего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члена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семьи.</w:t>
      </w:r>
    </w:p>
    <w:p w:rsidR="00BB1520" w:rsidRPr="00414967" w:rsidRDefault="00BB1520" w:rsidP="00C47C94">
      <w:pPr>
        <w:pStyle w:val="a3"/>
        <w:numPr>
          <w:ilvl w:val="0"/>
          <w:numId w:val="5"/>
        </w:numPr>
        <w:tabs>
          <w:tab w:val="left" w:pos="1111"/>
        </w:tabs>
        <w:kinsoku w:val="0"/>
        <w:overflowPunct w:val="0"/>
        <w:spacing w:line="360" w:lineRule="auto"/>
        <w:ind w:left="0" w:right="-7" w:firstLine="88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От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имени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документы,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предусмотренные</w:t>
      </w:r>
      <w:r w:rsidRPr="00414967">
        <w:rPr>
          <w:spacing w:val="4"/>
          <w:sz w:val="28"/>
          <w:szCs w:val="28"/>
        </w:rPr>
        <w:t xml:space="preserve"> </w:t>
      </w:r>
      <w:hyperlink w:anchor="bookmark37" w:history="1">
        <w:r w:rsidRPr="00414967">
          <w:rPr>
            <w:sz w:val="28"/>
            <w:szCs w:val="28"/>
          </w:rPr>
          <w:t>пунктами</w:t>
        </w:r>
        <w:r w:rsidRPr="00414967">
          <w:rPr>
            <w:spacing w:val="4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2</w:t>
        </w:r>
      </w:hyperlink>
      <w:r w:rsidRPr="00414967">
        <w:rPr>
          <w:spacing w:val="-2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4"/>
          <w:sz w:val="28"/>
          <w:szCs w:val="28"/>
        </w:rPr>
        <w:t xml:space="preserve"> </w:t>
      </w:r>
      <w:hyperlink w:anchor="bookmark39" w:history="1">
        <w:r w:rsidRPr="00414967">
          <w:rPr>
            <w:sz w:val="28"/>
            <w:szCs w:val="28"/>
          </w:rPr>
          <w:t>3</w:t>
        </w:r>
      </w:hyperlink>
      <w:r w:rsidRPr="00414967">
        <w:rPr>
          <w:spacing w:val="-2"/>
          <w:sz w:val="28"/>
          <w:szCs w:val="28"/>
        </w:rPr>
        <w:t xml:space="preserve"> </w:t>
      </w:r>
      <w:r w:rsidRPr="00414967">
        <w:rPr>
          <w:sz w:val="28"/>
          <w:szCs w:val="28"/>
        </w:rPr>
        <w:t>настоящего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Порядка, могут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быть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поданы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одним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из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ее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совершеннолетних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членов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либо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иным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уполномоченным</w:t>
      </w:r>
      <w:r w:rsidRPr="00414967">
        <w:rPr>
          <w:spacing w:val="39"/>
          <w:sz w:val="28"/>
          <w:szCs w:val="28"/>
        </w:rPr>
        <w:t xml:space="preserve"> </w:t>
      </w:r>
      <w:r w:rsidRPr="00414967">
        <w:rPr>
          <w:sz w:val="28"/>
          <w:szCs w:val="28"/>
        </w:rPr>
        <w:t>лицом</w:t>
      </w:r>
      <w:r w:rsidRPr="00414967">
        <w:rPr>
          <w:spacing w:val="38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 наличии</w:t>
      </w:r>
      <w:r w:rsidRPr="00414967">
        <w:rPr>
          <w:spacing w:val="-16"/>
          <w:sz w:val="28"/>
          <w:szCs w:val="28"/>
        </w:rPr>
        <w:t xml:space="preserve"> </w:t>
      </w:r>
      <w:r w:rsidRPr="00414967">
        <w:rPr>
          <w:sz w:val="28"/>
          <w:szCs w:val="28"/>
        </w:rPr>
        <w:t>нотариально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оформленной</w:t>
      </w:r>
      <w:r w:rsidRPr="00414967">
        <w:rPr>
          <w:spacing w:val="-15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доверенности.</w:t>
      </w:r>
    </w:p>
    <w:p w:rsidR="00BB1520" w:rsidRPr="00414967" w:rsidRDefault="00952AFB" w:rsidP="00C47C94">
      <w:pPr>
        <w:pStyle w:val="a3"/>
        <w:kinsoku w:val="0"/>
        <w:overflowPunct w:val="0"/>
        <w:spacing w:before="50" w:line="360" w:lineRule="auto"/>
        <w:ind w:left="0" w:right="-7" w:firstLine="88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23C95">
        <w:rPr>
          <w:sz w:val="28"/>
          <w:szCs w:val="28"/>
        </w:rPr>
        <w:t xml:space="preserve">. Молодые </w:t>
      </w:r>
      <w:r w:rsidR="00BB1520" w:rsidRPr="00414967">
        <w:rPr>
          <w:sz w:val="28"/>
          <w:szCs w:val="28"/>
        </w:rPr>
        <w:t>семьи</w:t>
      </w:r>
      <w:r w:rsidR="00C23C95">
        <w:rPr>
          <w:sz w:val="28"/>
          <w:szCs w:val="28"/>
        </w:rPr>
        <w:t>, претендующие на участие в Программе должны жить</w:t>
      </w:r>
      <w:r w:rsidR="00BB1520" w:rsidRPr="00414967">
        <w:rPr>
          <w:sz w:val="28"/>
          <w:szCs w:val="28"/>
        </w:rPr>
        <w:t xml:space="preserve"> и </w:t>
      </w:r>
      <w:r w:rsidR="00C23C95">
        <w:rPr>
          <w:sz w:val="28"/>
          <w:szCs w:val="28"/>
        </w:rPr>
        <w:t>работать</w:t>
      </w:r>
      <w:r w:rsidR="00BB1520" w:rsidRPr="00414967">
        <w:rPr>
          <w:sz w:val="28"/>
          <w:szCs w:val="28"/>
        </w:rPr>
        <w:t xml:space="preserve"> на</w:t>
      </w:r>
      <w:r w:rsidR="00BB1520" w:rsidRPr="00414967">
        <w:rPr>
          <w:w w:val="99"/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территории</w:t>
      </w:r>
      <w:r w:rsidR="00BB1520" w:rsidRPr="00414967">
        <w:rPr>
          <w:spacing w:val="-15"/>
          <w:sz w:val="28"/>
          <w:szCs w:val="28"/>
        </w:rPr>
        <w:t xml:space="preserve"> </w:t>
      </w:r>
      <w:r w:rsidR="00C23C95">
        <w:rPr>
          <w:sz w:val="28"/>
          <w:szCs w:val="28"/>
        </w:rPr>
        <w:t>Ольгинского</w:t>
      </w:r>
      <w:r w:rsidR="00C23C95" w:rsidRPr="00414967">
        <w:rPr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муниципального</w:t>
      </w:r>
      <w:r w:rsidR="00BB1520" w:rsidRPr="00414967">
        <w:rPr>
          <w:spacing w:val="-15"/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округа.</w:t>
      </w:r>
    </w:p>
    <w:p w:rsidR="00952AFB" w:rsidRPr="00952AFB" w:rsidRDefault="00BB1520" w:rsidP="00C47C94">
      <w:pPr>
        <w:pStyle w:val="a3"/>
        <w:numPr>
          <w:ilvl w:val="0"/>
          <w:numId w:val="12"/>
        </w:numPr>
        <w:tabs>
          <w:tab w:val="left" w:pos="1129"/>
        </w:tabs>
        <w:kinsoku w:val="0"/>
        <w:overflowPunct w:val="0"/>
        <w:spacing w:before="50" w:line="360" w:lineRule="auto"/>
        <w:ind w:right="-7" w:firstLine="712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Администрация</w:t>
      </w:r>
      <w:r w:rsidRPr="00414967">
        <w:rPr>
          <w:spacing w:val="15"/>
          <w:sz w:val="28"/>
          <w:szCs w:val="28"/>
        </w:rPr>
        <w:t xml:space="preserve"> </w:t>
      </w:r>
      <w:r w:rsidR="00C23C95">
        <w:rPr>
          <w:sz w:val="28"/>
          <w:szCs w:val="28"/>
        </w:rPr>
        <w:t>Ольгинского</w:t>
      </w:r>
      <w:r w:rsidR="00952AFB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="00952AFB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округа</w:t>
      </w:r>
      <w:r w:rsidRPr="00414967">
        <w:rPr>
          <w:spacing w:val="16"/>
          <w:sz w:val="28"/>
          <w:szCs w:val="28"/>
        </w:rPr>
        <w:t xml:space="preserve"> </w:t>
      </w:r>
    </w:p>
    <w:p w:rsidR="00BB1520" w:rsidRPr="00414967" w:rsidRDefault="00BB1520" w:rsidP="00C47C94">
      <w:pPr>
        <w:pStyle w:val="a3"/>
        <w:tabs>
          <w:tab w:val="left" w:pos="1129"/>
        </w:tabs>
        <w:kinsoku w:val="0"/>
        <w:overflowPunct w:val="0"/>
        <w:spacing w:before="50" w:line="360" w:lineRule="auto"/>
        <w:ind w:left="0" w:right="-7"/>
        <w:jc w:val="both"/>
        <w:rPr>
          <w:sz w:val="28"/>
          <w:szCs w:val="28"/>
        </w:rPr>
      </w:pPr>
      <w:r w:rsidRPr="00543B79">
        <w:rPr>
          <w:sz w:val="28"/>
          <w:szCs w:val="28"/>
        </w:rPr>
        <w:t>комис</w:t>
      </w:r>
      <w:r w:rsidR="00AC4301" w:rsidRPr="00543B79">
        <w:rPr>
          <w:sz w:val="28"/>
          <w:szCs w:val="28"/>
        </w:rPr>
        <w:t>с</w:t>
      </w:r>
      <w:r w:rsidRPr="00543B79">
        <w:rPr>
          <w:sz w:val="28"/>
          <w:szCs w:val="28"/>
        </w:rPr>
        <w:t>ионно</w:t>
      </w:r>
      <w:r w:rsidRPr="00543B79">
        <w:rPr>
          <w:spacing w:val="16"/>
          <w:sz w:val="28"/>
          <w:szCs w:val="28"/>
        </w:rPr>
        <w:t xml:space="preserve"> </w:t>
      </w:r>
      <w:r w:rsidRPr="00543B79">
        <w:rPr>
          <w:sz w:val="28"/>
          <w:szCs w:val="28"/>
        </w:rPr>
        <w:t>проверяет</w:t>
      </w:r>
      <w:r w:rsidRPr="00543B79">
        <w:rPr>
          <w:spacing w:val="16"/>
          <w:sz w:val="28"/>
          <w:szCs w:val="28"/>
        </w:rPr>
        <w:t xml:space="preserve"> </w:t>
      </w:r>
      <w:r w:rsidRPr="00543B79">
        <w:rPr>
          <w:sz w:val="28"/>
          <w:szCs w:val="28"/>
        </w:rPr>
        <w:t>достоверность</w:t>
      </w:r>
      <w:r w:rsidRPr="00543B79">
        <w:rPr>
          <w:w w:val="99"/>
          <w:sz w:val="28"/>
          <w:szCs w:val="28"/>
        </w:rPr>
        <w:t xml:space="preserve"> </w:t>
      </w:r>
      <w:r w:rsidRPr="00543B79">
        <w:rPr>
          <w:sz w:val="28"/>
          <w:szCs w:val="28"/>
        </w:rPr>
        <w:t>сведений,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содержащихся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в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документах,</w:t>
      </w:r>
      <w:r w:rsidRPr="00543B79">
        <w:rPr>
          <w:spacing w:val="7"/>
          <w:sz w:val="28"/>
          <w:szCs w:val="28"/>
        </w:rPr>
        <w:t xml:space="preserve"> </w:t>
      </w:r>
      <w:r w:rsidRPr="00543B79">
        <w:rPr>
          <w:sz w:val="28"/>
          <w:szCs w:val="28"/>
        </w:rPr>
        <w:t>указанных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в</w:t>
      </w:r>
      <w:r w:rsidRPr="00543B79">
        <w:rPr>
          <w:spacing w:val="7"/>
          <w:sz w:val="28"/>
          <w:szCs w:val="28"/>
        </w:rPr>
        <w:t xml:space="preserve"> </w:t>
      </w:r>
      <w:hyperlink w:anchor="bookmark37" w:history="1">
        <w:r w:rsidRPr="00543B79">
          <w:rPr>
            <w:sz w:val="28"/>
            <w:szCs w:val="28"/>
          </w:rPr>
          <w:t>пунктах</w:t>
        </w:r>
        <w:r w:rsidRPr="00543B79">
          <w:rPr>
            <w:spacing w:val="6"/>
            <w:sz w:val="28"/>
            <w:szCs w:val="28"/>
          </w:rPr>
          <w:t xml:space="preserve"> </w:t>
        </w:r>
        <w:r w:rsidRPr="00543B79">
          <w:rPr>
            <w:sz w:val="28"/>
            <w:szCs w:val="28"/>
          </w:rPr>
          <w:t>2</w:t>
        </w:r>
      </w:hyperlink>
      <w:r w:rsidRPr="00543B79">
        <w:rPr>
          <w:sz w:val="28"/>
          <w:szCs w:val="28"/>
        </w:rPr>
        <w:t xml:space="preserve"> и</w:t>
      </w:r>
      <w:r w:rsidRPr="00543B79">
        <w:rPr>
          <w:spacing w:val="6"/>
          <w:sz w:val="28"/>
          <w:szCs w:val="28"/>
        </w:rPr>
        <w:t xml:space="preserve"> </w:t>
      </w:r>
      <w:hyperlink w:anchor="bookmark39" w:history="1">
        <w:r w:rsidRPr="00543B79">
          <w:rPr>
            <w:sz w:val="28"/>
            <w:szCs w:val="28"/>
          </w:rPr>
          <w:t>3</w:t>
        </w:r>
      </w:hyperlink>
      <w:r w:rsidRPr="00543B79">
        <w:rPr>
          <w:spacing w:val="1"/>
          <w:sz w:val="28"/>
          <w:szCs w:val="28"/>
        </w:rPr>
        <w:t xml:space="preserve"> </w:t>
      </w:r>
      <w:r w:rsidRPr="00543B79">
        <w:rPr>
          <w:sz w:val="28"/>
          <w:szCs w:val="28"/>
        </w:rPr>
        <w:t>настоящего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Порядка,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и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в</w:t>
      </w:r>
      <w:r w:rsidRPr="00543B79">
        <w:rPr>
          <w:spacing w:val="7"/>
          <w:sz w:val="28"/>
          <w:szCs w:val="28"/>
        </w:rPr>
        <w:t xml:space="preserve"> </w:t>
      </w:r>
      <w:r w:rsidRPr="00543B79">
        <w:rPr>
          <w:sz w:val="28"/>
          <w:szCs w:val="28"/>
        </w:rPr>
        <w:t>течение</w:t>
      </w:r>
      <w:r w:rsidRPr="00543B79">
        <w:rPr>
          <w:spacing w:val="6"/>
          <w:sz w:val="28"/>
          <w:szCs w:val="28"/>
        </w:rPr>
        <w:t xml:space="preserve"> </w:t>
      </w:r>
      <w:r w:rsidRPr="00543B79">
        <w:rPr>
          <w:sz w:val="28"/>
          <w:szCs w:val="28"/>
        </w:rPr>
        <w:t>10 дней</w:t>
      </w:r>
      <w:r w:rsidRPr="00543B79">
        <w:rPr>
          <w:spacing w:val="16"/>
          <w:sz w:val="28"/>
          <w:szCs w:val="28"/>
        </w:rPr>
        <w:t xml:space="preserve"> </w:t>
      </w:r>
      <w:r w:rsidRPr="00543B79">
        <w:rPr>
          <w:sz w:val="28"/>
          <w:szCs w:val="28"/>
        </w:rPr>
        <w:t>со</w:t>
      </w:r>
      <w:r w:rsidRPr="00543B79">
        <w:rPr>
          <w:spacing w:val="16"/>
          <w:sz w:val="28"/>
          <w:szCs w:val="28"/>
        </w:rPr>
        <w:t xml:space="preserve"> </w:t>
      </w:r>
      <w:r w:rsidRPr="00543B79">
        <w:rPr>
          <w:sz w:val="28"/>
          <w:szCs w:val="28"/>
        </w:rPr>
        <w:t>дня</w:t>
      </w:r>
      <w:r w:rsidRPr="00543B79">
        <w:rPr>
          <w:spacing w:val="17"/>
          <w:sz w:val="28"/>
          <w:szCs w:val="28"/>
        </w:rPr>
        <w:t xml:space="preserve"> </w:t>
      </w:r>
      <w:r w:rsidRPr="00543B79">
        <w:rPr>
          <w:sz w:val="28"/>
          <w:szCs w:val="28"/>
        </w:rPr>
        <w:t>представления</w:t>
      </w:r>
      <w:r w:rsidRPr="00543B79">
        <w:rPr>
          <w:spacing w:val="16"/>
          <w:sz w:val="28"/>
          <w:szCs w:val="28"/>
        </w:rPr>
        <w:t xml:space="preserve"> </w:t>
      </w:r>
      <w:r w:rsidRPr="00543B79">
        <w:rPr>
          <w:sz w:val="28"/>
          <w:szCs w:val="28"/>
        </w:rPr>
        <w:t>этих</w:t>
      </w:r>
      <w:r w:rsidRPr="00543B79">
        <w:rPr>
          <w:spacing w:val="17"/>
          <w:sz w:val="28"/>
          <w:szCs w:val="28"/>
        </w:rPr>
        <w:t xml:space="preserve"> </w:t>
      </w:r>
      <w:r w:rsidRPr="00543B79">
        <w:rPr>
          <w:sz w:val="28"/>
          <w:szCs w:val="28"/>
        </w:rPr>
        <w:t>документов</w:t>
      </w:r>
      <w:r w:rsidRPr="00543B79">
        <w:rPr>
          <w:spacing w:val="16"/>
          <w:sz w:val="28"/>
          <w:szCs w:val="28"/>
        </w:rPr>
        <w:t xml:space="preserve"> </w:t>
      </w:r>
      <w:r w:rsidRPr="00543B79">
        <w:rPr>
          <w:sz w:val="28"/>
          <w:szCs w:val="28"/>
        </w:rPr>
        <w:t>принимает</w:t>
      </w:r>
      <w:r w:rsidRPr="00543B79">
        <w:rPr>
          <w:spacing w:val="17"/>
          <w:sz w:val="28"/>
          <w:szCs w:val="28"/>
        </w:rPr>
        <w:t xml:space="preserve"> </w:t>
      </w:r>
      <w:r w:rsidRPr="00543B79">
        <w:rPr>
          <w:sz w:val="28"/>
          <w:szCs w:val="28"/>
        </w:rPr>
        <w:t>решение</w:t>
      </w:r>
      <w:r w:rsidRPr="00543B79">
        <w:rPr>
          <w:spacing w:val="16"/>
          <w:sz w:val="28"/>
          <w:szCs w:val="28"/>
        </w:rPr>
        <w:t xml:space="preserve"> </w:t>
      </w:r>
      <w:r w:rsidRPr="00543B79">
        <w:rPr>
          <w:sz w:val="28"/>
          <w:szCs w:val="28"/>
        </w:rPr>
        <w:t>о</w:t>
      </w:r>
      <w:r w:rsidRPr="00543B79">
        <w:rPr>
          <w:spacing w:val="17"/>
          <w:sz w:val="28"/>
          <w:szCs w:val="28"/>
        </w:rPr>
        <w:t xml:space="preserve"> </w:t>
      </w:r>
      <w:r w:rsidRPr="00543B79">
        <w:rPr>
          <w:sz w:val="28"/>
          <w:szCs w:val="28"/>
        </w:rPr>
        <w:t>признании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либо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об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отказе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в признании</w:t>
      </w:r>
      <w:r w:rsidRPr="00414967">
        <w:rPr>
          <w:spacing w:val="-13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участницей</w:t>
      </w:r>
      <w:r w:rsidRPr="00414967">
        <w:rPr>
          <w:spacing w:val="-12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подпрограммы.</w:t>
      </w:r>
    </w:p>
    <w:p w:rsidR="00BB1520" w:rsidRPr="00414967" w:rsidRDefault="00BB1520" w:rsidP="00C47C94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О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принятом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решении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о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признании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либо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об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отказе</w:t>
      </w:r>
      <w:r w:rsidRPr="00414967">
        <w:rPr>
          <w:spacing w:val="53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признании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52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участницей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подпрограммы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(с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указанием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причины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отказа)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молодая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семья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письменной</w:t>
      </w:r>
      <w:r w:rsidRPr="00414967">
        <w:rPr>
          <w:spacing w:val="24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форме</w:t>
      </w:r>
      <w:r w:rsidRPr="00414967">
        <w:rPr>
          <w:spacing w:val="25"/>
          <w:sz w:val="28"/>
          <w:szCs w:val="28"/>
        </w:rPr>
        <w:t xml:space="preserve"> </w:t>
      </w:r>
      <w:r w:rsidRPr="00414967">
        <w:rPr>
          <w:sz w:val="28"/>
          <w:szCs w:val="28"/>
        </w:rPr>
        <w:t>уведомляется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администрацией</w:t>
      </w:r>
      <w:r w:rsidRPr="00414967">
        <w:rPr>
          <w:spacing w:val="9"/>
          <w:sz w:val="28"/>
          <w:szCs w:val="28"/>
        </w:rPr>
        <w:t xml:space="preserve"> </w:t>
      </w:r>
      <w:r w:rsidR="00543B79">
        <w:rPr>
          <w:sz w:val="28"/>
          <w:szCs w:val="28"/>
        </w:rPr>
        <w:t>Ольгинского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округа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течение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пяти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дней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со</w:t>
      </w:r>
      <w:r w:rsidRPr="00414967">
        <w:rPr>
          <w:spacing w:val="10"/>
          <w:sz w:val="28"/>
          <w:szCs w:val="28"/>
        </w:rPr>
        <w:t xml:space="preserve"> </w:t>
      </w:r>
      <w:r w:rsidRPr="00414967">
        <w:rPr>
          <w:sz w:val="28"/>
          <w:szCs w:val="28"/>
        </w:rPr>
        <w:t>дня</w:t>
      </w:r>
      <w:r w:rsidRPr="00414967">
        <w:rPr>
          <w:spacing w:val="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принятия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соответствующего</w:t>
      </w:r>
      <w:r w:rsidRPr="00414967">
        <w:rPr>
          <w:spacing w:val="-26"/>
          <w:sz w:val="28"/>
          <w:szCs w:val="28"/>
        </w:rPr>
        <w:t xml:space="preserve"> </w:t>
      </w:r>
      <w:r w:rsidRPr="00414967">
        <w:rPr>
          <w:sz w:val="28"/>
          <w:szCs w:val="28"/>
        </w:rPr>
        <w:t>решения.</w:t>
      </w:r>
    </w:p>
    <w:p w:rsidR="001252F4" w:rsidRPr="001252F4" w:rsidRDefault="00BB1520" w:rsidP="00952AFB">
      <w:pPr>
        <w:pStyle w:val="a3"/>
        <w:numPr>
          <w:ilvl w:val="0"/>
          <w:numId w:val="12"/>
        </w:numPr>
        <w:tabs>
          <w:tab w:val="left" w:pos="1100"/>
        </w:tabs>
        <w:kinsoku w:val="0"/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Основаниями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для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отказа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признании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участницей</w:t>
      </w:r>
      <w:r w:rsidRPr="00414967">
        <w:rPr>
          <w:spacing w:val="-8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подпрограммы</w:t>
      </w:r>
      <w:r w:rsidRPr="00414967">
        <w:rPr>
          <w:spacing w:val="-9"/>
          <w:sz w:val="28"/>
          <w:szCs w:val="28"/>
        </w:rPr>
        <w:t xml:space="preserve"> </w:t>
      </w:r>
      <w:r w:rsidRPr="00414967">
        <w:rPr>
          <w:sz w:val="28"/>
          <w:szCs w:val="28"/>
        </w:rPr>
        <w:t>являются:</w:t>
      </w:r>
      <w:r w:rsidRPr="00414967">
        <w:rPr>
          <w:w w:val="99"/>
          <w:sz w:val="28"/>
          <w:szCs w:val="28"/>
        </w:rPr>
        <w:t xml:space="preserve"> </w:t>
      </w:r>
      <w:bookmarkStart w:id="5" w:name="bookmark45"/>
      <w:bookmarkEnd w:id="5"/>
    </w:p>
    <w:p w:rsidR="00BB1520" w:rsidRPr="00414967" w:rsidRDefault="006F2D9E" w:rsidP="006F2D9E">
      <w:pPr>
        <w:pStyle w:val="a3"/>
        <w:tabs>
          <w:tab w:val="left" w:pos="709"/>
        </w:tabs>
        <w:kinsoku w:val="0"/>
        <w:overflowPunct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1520" w:rsidRPr="00414967">
        <w:rPr>
          <w:sz w:val="28"/>
          <w:szCs w:val="28"/>
        </w:rPr>
        <w:t>а)</w:t>
      </w:r>
      <w:r w:rsidR="00BB1520" w:rsidRPr="00414967">
        <w:rPr>
          <w:spacing w:val="-10"/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несоответствие</w:t>
      </w:r>
      <w:r w:rsidR="00BB1520" w:rsidRPr="00414967">
        <w:rPr>
          <w:spacing w:val="-9"/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молодой</w:t>
      </w:r>
      <w:r w:rsidR="00BB1520" w:rsidRPr="00414967">
        <w:rPr>
          <w:spacing w:val="-9"/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семьи</w:t>
      </w:r>
      <w:r w:rsidR="00BB1520" w:rsidRPr="00414967">
        <w:rPr>
          <w:spacing w:val="-9"/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требованиям,</w:t>
      </w:r>
      <w:r w:rsidR="00BB1520" w:rsidRPr="00414967">
        <w:rPr>
          <w:spacing w:val="-9"/>
          <w:sz w:val="28"/>
          <w:szCs w:val="28"/>
        </w:rPr>
        <w:t xml:space="preserve"> </w:t>
      </w:r>
      <w:r w:rsidR="00BB1520" w:rsidRPr="00414967">
        <w:rPr>
          <w:sz w:val="28"/>
          <w:szCs w:val="28"/>
        </w:rPr>
        <w:t>предусмотренным</w:t>
      </w:r>
      <w:r w:rsidR="00BB1520" w:rsidRPr="00414967">
        <w:rPr>
          <w:spacing w:val="-9"/>
          <w:sz w:val="28"/>
          <w:szCs w:val="28"/>
        </w:rPr>
        <w:t xml:space="preserve"> </w:t>
      </w:r>
      <w:hyperlink r:id="rId13" w:history="1">
        <w:r w:rsidR="00BB1520" w:rsidRPr="00414967">
          <w:rPr>
            <w:sz w:val="28"/>
            <w:szCs w:val="28"/>
          </w:rPr>
          <w:t>пунктом</w:t>
        </w:r>
        <w:r w:rsidR="00BB1520" w:rsidRPr="00414967">
          <w:rPr>
            <w:spacing w:val="-11"/>
            <w:sz w:val="28"/>
            <w:szCs w:val="28"/>
          </w:rPr>
          <w:t xml:space="preserve"> </w:t>
        </w:r>
        <w:r w:rsidR="00BB1520" w:rsidRPr="00414967">
          <w:rPr>
            <w:sz w:val="28"/>
            <w:szCs w:val="28"/>
          </w:rPr>
          <w:t>6</w:t>
        </w:r>
      </w:hyperlink>
      <w:r w:rsidR="00BB1520" w:rsidRPr="00414967">
        <w:rPr>
          <w:spacing w:val="-16"/>
          <w:sz w:val="28"/>
          <w:szCs w:val="28"/>
        </w:rPr>
        <w:t xml:space="preserve"> </w:t>
      </w:r>
      <w:r w:rsidR="009E18AE">
        <w:rPr>
          <w:sz w:val="28"/>
          <w:szCs w:val="28"/>
        </w:rPr>
        <w:t>Порядка</w:t>
      </w:r>
      <w:r w:rsidR="00BB1520" w:rsidRPr="00414967">
        <w:rPr>
          <w:sz w:val="28"/>
          <w:szCs w:val="28"/>
        </w:rPr>
        <w:t>;</w:t>
      </w:r>
    </w:p>
    <w:p w:rsidR="00BB1520" w:rsidRPr="00414967" w:rsidRDefault="00BB1520" w:rsidP="006F2D9E">
      <w:pPr>
        <w:pStyle w:val="a3"/>
        <w:kinsoku w:val="0"/>
        <w:overflowPunct w:val="0"/>
        <w:spacing w:line="360" w:lineRule="auto"/>
        <w:ind w:left="0" w:firstLine="708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б)</w:t>
      </w:r>
      <w:r w:rsidRPr="00414967">
        <w:rPr>
          <w:spacing w:val="50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представление</w:t>
      </w:r>
      <w:r w:rsidRPr="00414967">
        <w:rPr>
          <w:spacing w:val="51"/>
          <w:sz w:val="28"/>
          <w:szCs w:val="28"/>
        </w:rPr>
        <w:t xml:space="preserve"> </w:t>
      </w:r>
      <w:r w:rsidRPr="00414967">
        <w:rPr>
          <w:sz w:val="28"/>
          <w:szCs w:val="28"/>
        </w:rPr>
        <w:t>не</w:t>
      </w:r>
      <w:r w:rsidRPr="00414967">
        <w:rPr>
          <w:spacing w:val="50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51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полном</w:t>
      </w:r>
      <w:r w:rsidRPr="00414967">
        <w:rPr>
          <w:spacing w:val="50"/>
          <w:sz w:val="28"/>
          <w:szCs w:val="28"/>
        </w:rPr>
        <w:t xml:space="preserve"> </w:t>
      </w:r>
      <w:r w:rsidRPr="00414967">
        <w:rPr>
          <w:sz w:val="28"/>
          <w:szCs w:val="28"/>
        </w:rPr>
        <w:t>объеме</w:t>
      </w:r>
      <w:r w:rsidRPr="00414967">
        <w:rPr>
          <w:spacing w:val="51"/>
          <w:sz w:val="28"/>
          <w:szCs w:val="28"/>
        </w:rPr>
        <w:t xml:space="preserve"> </w:t>
      </w:r>
      <w:r w:rsidRPr="00414967">
        <w:rPr>
          <w:sz w:val="28"/>
          <w:szCs w:val="28"/>
        </w:rPr>
        <w:t>документов,</w:t>
      </w:r>
      <w:r w:rsidRPr="00414967">
        <w:rPr>
          <w:spacing w:val="51"/>
          <w:sz w:val="28"/>
          <w:szCs w:val="28"/>
        </w:rPr>
        <w:t xml:space="preserve"> </w:t>
      </w:r>
      <w:r w:rsidRPr="00414967">
        <w:rPr>
          <w:sz w:val="28"/>
          <w:szCs w:val="28"/>
        </w:rPr>
        <w:t>указанных</w:t>
      </w:r>
      <w:r w:rsidRPr="00414967">
        <w:rPr>
          <w:spacing w:val="50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50"/>
          <w:sz w:val="28"/>
          <w:szCs w:val="28"/>
        </w:rPr>
        <w:t xml:space="preserve"> </w:t>
      </w:r>
      <w:hyperlink w:anchor="bookmark37" w:history="1">
        <w:r w:rsidRPr="00414967">
          <w:rPr>
            <w:sz w:val="28"/>
            <w:szCs w:val="28"/>
          </w:rPr>
          <w:t>пунктах</w:t>
        </w:r>
        <w:r w:rsidRPr="00414967">
          <w:rPr>
            <w:spacing w:val="49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2</w:t>
        </w:r>
      </w:hyperlink>
      <w:r w:rsidRPr="00414967">
        <w:rPr>
          <w:spacing w:val="44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50"/>
          <w:sz w:val="28"/>
          <w:szCs w:val="28"/>
        </w:rPr>
        <w:t xml:space="preserve"> </w:t>
      </w:r>
      <w:hyperlink w:anchor="bookmark39" w:history="1">
        <w:r w:rsidRPr="00414967">
          <w:rPr>
            <w:sz w:val="28"/>
            <w:szCs w:val="28"/>
          </w:rPr>
          <w:t>3</w:t>
        </w:r>
      </w:hyperlink>
      <w:r w:rsidRPr="00414967">
        <w:rPr>
          <w:spacing w:val="44"/>
          <w:sz w:val="28"/>
          <w:szCs w:val="28"/>
        </w:rPr>
        <w:t xml:space="preserve"> </w:t>
      </w:r>
      <w:r w:rsidRPr="00414967">
        <w:rPr>
          <w:sz w:val="28"/>
          <w:szCs w:val="28"/>
        </w:rPr>
        <w:t>настоящего</w:t>
      </w:r>
      <w:r w:rsidR="00762B97" w:rsidRPr="00414967">
        <w:rPr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Порядка;</w:t>
      </w:r>
    </w:p>
    <w:p w:rsidR="00BB1520" w:rsidRPr="00414967" w:rsidRDefault="00BB1520" w:rsidP="006F2D9E">
      <w:pPr>
        <w:pStyle w:val="a3"/>
        <w:kinsoku w:val="0"/>
        <w:overflowPunct w:val="0"/>
        <w:spacing w:line="360" w:lineRule="auto"/>
        <w:ind w:left="0" w:firstLine="708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в) недос</w:t>
      </w:r>
      <w:r w:rsidR="00C23C95">
        <w:rPr>
          <w:sz w:val="28"/>
          <w:szCs w:val="28"/>
        </w:rPr>
        <w:t>товерность</w:t>
      </w:r>
      <w:r w:rsidRPr="00414967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 xml:space="preserve">сведений, содержащихся в документах, указанных </w:t>
      </w:r>
      <w:r w:rsidR="00C23C95">
        <w:rPr>
          <w:sz w:val="28"/>
          <w:szCs w:val="28"/>
        </w:rPr>
        <w:t>в</w:t>
      </w:r>
      <w:r w:rsidRPr="00414967">
        <w:rPr>
          <w:spacing w:val="33"/>
          <w:sz w:val="28"/>
          <w:szCs w:val="28"/>
        </w:rPr>
        <w:t xml:space="preserve"> </w:t>
      </w:r>
      <w:hyperlink w:anchor="bookmark37" w:history="1">
        <w:r w:rsidR="00C23C95">
          <w:rPr>
            <w:sz w:val="28"/>
            <w:szCs w:val="28"/>
          </w:rPr>
          <w:t>пунктах</w:t>
        </w:r>
        <w:r w:rsidRPr="00414967">
          <w:rPr>
            <w:spacing w:val="27"/>
            <w:sz w:val="28"/>
            <w:szCs w:val="28"/>
          </w:rPr>
          <w:t xml:space="preserve"> </w:t>
        </w:r>
        <w:r w:rsidRPr="00414967">
          <w:rPr>
            <w:sz w:val="28"/>
            <w:szCs w:val="28"/>
          </w:rPr>
          <w:t>2</w:t>
        </w:r>
      </w:hyperlink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 xml:space="preserve">и </w:t>
      </w:r>
      <w:hyperlink w:anchor="bookmark39" w:history="1">
        <w:r w:rsidRPr="00414967">
          <w:rPr>
            <w:sz w:val="28"/>
            <w:szCs w:val="28"/>
          </w:rPr>
          <w:t>3</w:t>
        </w:r>
      </w:hyperlink>
      <w:r w:rsidR="001252F4">
        <w:rPr>
          <w:spacing w:val="33"/>
          <w:sz w:val="28"/>
          <w:szCs w:val="28"/>
        </w:rPr>
        <w:t xml:space="preserve"> </w:t>
      </w:r>
      <w:r w:rsidRPr="00414967">
        <w:rPr>
          <w:sz w:val="28"/>
          <w:szCs w:val="28"/>
        </w:rPr>
        <w:t>настоящего</w:t>
      </w:r>
      <w:r w:rsidRPr="00414967">
        <w:rPr>
          <w:spacing w:val="-20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Порядка;</w:t>
      </w:r>
    </w:p>
    <w:p w:rsidR="00BB1520" w:rsidRPr="00414967" w:rsidRDefault="00BB1520" w:rsidP="00C47C94">
      <w:pPr>
        <w:pStyle w:val="a3"/>
        <w:kinsoku w:val="0"/>
        <w:overflowPunct w:val="0"/>
        <w:spacing w:before="50" w:line="360" w:lineRule="auto"/>
        <w:ind w:left="0" w:right="-7" w:firstLine="709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г)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ранее</w:t>
      </w:r>
      <w:r w:rsidR="00C47C94">
        <w:rPr>
          <w:spacing w:val="18"/>
          <w:sz w:val="28"/>
          <w:szCs w:val="28"/>
        </w:rPr>
        <w:t xml:space="preserve"> </w:t>
      </w:r>
      <w:r w:rsidRPr="00414967">
        <w:rPr>
          <w:sz w:val="28"/>
          <w:szCs w:val="28"/>
        </w:rPr>
        <w:t>реализованное</w:t>
      </w:r>
      <w:r w:rsidR="00C47C94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право</w:t>
      </w:r>
      <w:r w:rsidR="00C47C94">
        <w:rPr>
          <w:spacing w:val="18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="00C47C94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улучшение</w:t>
      </w:r>
      <w:r w:rsidRPr="00414967">
        <w:rPr>
          <w:spacing w:val="18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жилищных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t>условий</w:t>
      </w:r>
      <w:r w:rsidRPr="00414967">
        <w:rPr>
          <w:spacing w:val="18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17"/>
          <w:sz w:val="28"/>
          <w:szCs w:val="28"/>
        </w:rPr>
        <w:t xml:space="preserve"> </w:t>
      </w:r>
      <w:r w:rsidRPr="00414967">
        <w:rPr>
          <w:sz w:val="28"/>
          <w:szCs w:val="28"/>
        </w:rPr>
        <w:lastRenderedPageBreak/>
        <w:t>использованием</w:t>
      </w:r>
      <w:r w:rsidRPr="00414967">
        <w:rPr>
          <w:spacing w:val="18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социальной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выплаты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или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иной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формы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государственной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поддержки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за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счет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средств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федерального</w:t>
      </w:r>
      <w:r w:rsidRPr="00414967">
        <w:rPr>
          <w:spacing w:val="4"/>
          <w:sz w:val="28"/>
          <w:szCs w:val="28"/>
        </w:rPr>
        <w:t xml:space="preserve"> </w:t>
      </w:r>
      <w:r w:rsidRPr="00414967">
        <w:rPr>
          <w:sz w:val="28"/>
          <w:szCs w:val="28"/>
        </w:rPr>
        <w:t>бюджета,</w:t>
      </w:r>
      <w:r w:rsidRPr="00414967">
        <w:rPr>
          <w:spacing w:val="5"/>
          <w:sz w:val="28"/>
          <w:szCs w:val="28"/>
        </w:rPr>
        <w:t xml:space="preserve"> </w:t>
      </w:r>
      <w:r w:rsidRPr="00414967">
        <w:rPr>
          <w:sz w:val="28"/>
          <w:szCs w:val="28"/>
        </w:rPr>
        <w:t>за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исключением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средств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(части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средств)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материнского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(семейного)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капитала.</w:t>
      </w:r>
    </w:p>
    <w:p w:rsidR="00BB1520" w:rsidRPr="001252F4" w:rsidRDefault="00BB1520" w:rsidP="00C47C94">
      <w:pPr>
        <w:pStyle w:val="a3"/>
        <w:numPr>
          <w:ilvl w:val="0"/>
          <w:numId w:val="12"/>
        </w:numPr>
        <w:tabs>
          <w:tab w:val="left" w:pos="1117"/>
        </w:tabs>
        <w:kinsoku w:val="0"/>
        <w:overflowPunct w:val="0"/>
        <w:spacing w:before="9" w:line="360" w:lineRule="auto"/>
        <w:ind w:left="0" w:right="-7" w:firstLine="720"/>
        <w:jc w:val="both"/>
        <w:rPr>
          <w:sz w:val="28"/>
          <w:szCs w:val="28"/>
        </w:rPr>
      </w:pPr>
      <w:r w:rsidRPr="001252F4">
        <w:rPr>
          <w:sz w:val="28"/>
          <w:szCs w:val="28"/>
        </w:rPr>
        <w:t>Повторное</w:t>
      </w:r>
      <w:r w:rsidRPr="001252F4">
        <w:rPr>
          <w:spacing w:val="7"/>
          <w:sz w:val="28"/>
          <w:szCs w:val="28"/>
        </w:rPr>
        <w:t xml:space="preserve"> </w:t>
      </w:r>
      <w:r w:rsidRPr="001252F4">
        <w:rPr>
          <w:sz w:val="28"/>
          <w:szCs w:val="28"/>
        </w:rPr>
        <w:t>обращение</w:t>
      </w:r>
      <w:r w:rsidRPr="001252F4">
        <w:rPr>
          <w:spacing w:val="8"/>
          <w:sz w:val="28"/>
          <w:szCs w:val="28"/>
        </w:rPr>
        <w:t xml:space="preserve"> </w:t>
      </w:r>
      <w:r w:rsidRPr="001252F4">
        <w:rPr>
          <w:sz w:val="28"/>
          <w:szCs w:val="28"/>
        </w:rPr>
        <w:t>молодой</w:t>
      </w:r>
      <w:r w:rsidRPr="001252F4">
        <w:rPr>
          <w:spacing w:val="8"/>
          <w:sz w:val="28"/>
          <w:szCs w:val="28"/>
        </w:rPr>
        <w:t xml:space="preserve"> </w:t>
      </w:r>
      <w:r w:rsidRPr="001252F4">
        <w:rPr>
          <w:sz w:val="28"/>
          <w:szCs w:val="28"/>
        </w:rPr>
        <w:t>семьи</w:t>
      </w:r>
      <w:r w:rsidRPr="001252F4">
        <w:rPr>
          <w:spacing w:val="8"/>
          <w:sz w:val="28"/>
          <w:szCs w:val="28"/>
        </w:rPr>
        <w:t xml:space="preserve"> </w:t>
      </w:r>
      <w:r w:rsidRPr="001252F4">
        <w:rPr>
          <w:sz w:val="28"/>
          <w:szCs w:val="28"/>
        </w:rPr>
        <w:t>с</w:t>
      </w:r>
      <w:r w:rsidRPr="001252F4">
        <w:rPr>
          <w:spacing w:val="8"/>
          <w:sz w:val="28"/>
          <w:szCs w:val="28"/>
        </w:rPr>
        <w:t xml:space="preserve"> </w:t>
      </w:r>
      <w:r w:rsidRPr="001252F4">
        <w:rPr>
          <w:sz w:val="28"/>
          <w:szCs w:val="28"/>
        </w:rPr>
        <w:t>заявлением</w:t>
      </w:r>
      <w:r w:rsidRPr="001252F4">
        <w:rPr>
          <w:spacing w:val="8"/>
          <w:sz w:val="28"/>
          <w:szCs w:val="28"/>
        </w:rPr>
        <w:t xml:space="preserve"> </w:t>
      </w:r>
      <w:r w:rsidRPr="001252F4">
        <w:rPr>
          <w:sz w:val="28"/>
          <w:szCs w:val="28"/>
        </w:rPr>
        <w:t>допускается</w:t>
      </w:r>
      <w:r w:rsidRPr="001252F4">
        <w:rPr>
          <w:spacing w:val="7"/>
          <w:sz w:val="28"/>
          <w:szCs w:val="28"/>
        </w:rPr>
        <w:t xml:space="preserve"> </w:t>
      </w:r>
      <w:r w:rsidRPr="001252F4">
        <w:rPr>
          <w:sz w:val="28"/>
          <w:szCs w:val="28"/>
        </w:rPr>
        <w:t>после</w:t>
      </w:r>
      <w:r w:rsidRPr="001252F4">
        <w:rPr>
          <w:spacing w:val="8"/>
          <w:sz w:val="28"/>
          <w:szCs w:val="28"/>
        </w:rPr>
        <w:t xml:space="preserve"> </w:t>
      </w:r>
      <w:r w:rsidRPr="001252F4">
        <w:rPr>
          <w:sz w:val="28"/>
          <w:szCs w:val="28"/>
        </w:rPr>
        <w:t>устранения</w:t>
      </w:r>
      <w:r w:rsidRPr="001252F4">
        <w:rPr>
          <w:spacing w:val="8"/>
          <w:sz w:val="28"/>
          <w:szCs w:val="28"/>
        </w:rPr>
        <w:t xml:space="preserve"> </w:t>
      </w:r>
      <w:r w:rsidRPr="001252F4">
        <w:rPr>
          <w:sz w:val="28"/>
          <w:szCs w:val="28"/>
        </w:rPr>
        <w:t>оснований</w:t>
      </w:r>
      <w:r w:rsidRPr="001252F4">
        <w:rPr>
          <w:w w:val="99"/>
          <w:sz w:val="28"/>
          <w:szCs w:val="28"/>
        </w:rPr>
        <w:t xml:space="preserve"> </w:t>
      </w:r>
      <w:r w:rsidRPr="001252F4">
        <w:rPr>
          <w:sz w:val="28"/>
          <w:szCs w:val="28"/>
        </w:rPr>
        <w:t>для</w:t>
      </w:r>
      <w:r w:rsidRPr="001252F4">
        <w:rPr>
          <w:spacing w:val="-7"/>
          <w:sz w:val="28"/>
          <w:szCs w:val="28"/>
        </w:rPr>
        <w:t xml:space="preserve"> </w:t>
      </w:r>
      <w:r w:rsidRPr="001252F4">
        <w:rPr>
          <w:sz w:val="28"/>
          <w:szCs w:val="28"/>
        </w:rPr>
        <w:t>отказа,</w:t>
      </w:r>
      <w:r w:rsidRPr="001252F4">
        <w:rPr>
          <w:spacing w:val="-6"/>
          <w:sz w:val="28"/>
          <w:szCs w:val="28"/>
        </w:rPr>
        <w:t xml:space="preserve"> </w:t>
      </w:r>
      <w:r w:rsidRPr="001252F4">
        <w:rPr>
          <w:sz w:val="28"/>
          <w:szCs w:val="28"/>
        </w:rPr>
        <w:t>предусмотренных</w:t>
      </w:r>
      <w:r w:rsidRPr="001252F4">
        <w:rPr>
          <w:spacing w:val="-8"/>
          <w:sz w:val="28"/>
          <w:szCs w:val="28"/>
        </w:rPr>
        <w:t xml:space="preserve"> </w:t>
      </w:r>
      <w:hyperlink w:anchor="bookmark45" w:history="1">
        <w:r w:rsidRPr="001252F4">
          <w:rPr>
            <w:sz w:val="28"/>
            <w:szCs w:val="28"/>
          </w:rPr>
          <w:t>подпунктами</w:t>
        </w:r>
        <w:r w:rsidRPr="001252F4">
          <w:rPr>
            <w:spacing w:val="-7"/>
            <w:sz w:val="28"/>
            <w:szCs w:val="28"/>
          </w:rPr>
          <w:t xml:space="preserve"> </w:t>
        </w:r>
        <w:r w:rsidR="006F2D9E">
          <w:rPr>
            <w:spacing w:val="-7"/>
            <w:sz w:val="28"/>
            <w:szCs w:val="28"/>
          </w:rPr>
          <w:t>«</w:t>
        </w:r>
        <w:r w:rsidRPr="001252F4">
          <w:rPr>
            <w:sz w:val="28"/>
            <w:szCs w:val="28"/>
          </w:rPr>
          <w:t>а</w:t>
        </w:r>
        <w:r w:rsidR="006F2D9E">
          <w:rPr>
            <w:sz w:val="28"/>
            <w:szCs w:val="28"/>
          </w:rPr>
          <w:t>»</w:t>
        </w:r>
        <w:r w:rsidRPr="001252F4">
          <w:rPr>
            <w:spacing w:val="-7"/>
            <w:sz w:val="28"/>
            <w:szCs w:val="28"/>
          </w:rPr>
          <w:t xml:space="preserve"> </w:t>
        </w:r>
        <w:r w:rsidRPr="001252F4">
          <w:rPr>
            <w:sz w:val="28"/>
            <w:szCs w:val="28"/>
          </w:rPr>
          <w:t>-</w:t>
        </w:r>
        <w:r w:rsidR="006F2D9E">
          <w:rPr>
            <w:sz w:val="28"/>
            <w:szCs w:val="28"/>
          </w:rPr>
          <w:t>«</w:t>
        </w:r>
        <w:r w:rsidRPr="001252F4">
          <w:rPr>
            <w:sz w:val="28"/>
            <w:szCs w:val="28"/>
          </w:rPr>
          <w:t>в</w:t>
        </w:r>
        <w:r w:rsidR="006F2D9E">
          <w:rPr>
            <w:sz w:val="28"/>
            <w:szCs w:val="28"/>
          </w:rPr>
          <w:t xml:space="preserve">» </w:t>
        </w:r>
        <w:r w:rsidRPr="001252F4">
          <w:rPr>
            <w:spacing w:val="-7"/>
            <w:sz w:val="28"/>
            <w:szCs w:val="28"/>
          </w:rPr>
          <w:t xml:space="preserve"> </w:t>
        </w:r>
        <w:r w:rsidRPr="001252F4">
          <w:rPr>
            <w:sz w:val="28"/>
            <w:szCs w:val="28"/>
          </w:rPr>
          <w:t>пункта</w:t>
        </w:r>
        <w:r w:rsidRPr="001252F4">
          <w:rPr>
            <w:spacing w:val="-8"/>
            <w:sz w:val="28"/>
            <w:szCs w:val="28"/>
          </w:rPr>
          <w:t xml:space="preserve"> </w:t>
        </w:r>
        <w:r w:rsidRPr="001252F4">
          <w:rPr>
            <w:sz w:val="28"/>
            <w:szCs w:val="28"/>
          </w:rPr>
          <w:t>6</w:t>
        </w:r>
      </w:hyperlink>
      <w:r w:rsidRPr="001252F4">
        <w:rPr>
          <w:spacing w:val="-13"/>
          <w:sz w:val="28"/>
          <w:szCs w:val="28"/>
        </w:rPr>
        <w:t xml:space="preserve"> </w:t>
      </w:r>
      <w:r w:rsidRPr="001252F4">
        <w:rPr>
          <w:sz w:val="28"/>
          <w:szCs w:val="28"/>
        </w:rPr>
        <w:t>настоящего</w:t>
      </w:r>
      <w:r w:rsidRPr="001252F4">
        <w:rPr>
          <w:spacing w:val="-6"/>
          <w:sz w:val="28"/>
          <w:szCs w:val="28"/>
        </w:rPr>
        <w:t xml:space="preserve"> </w:t>
      </w:r>
      <w:r w:rsidRPr="001252F4">
        <w:rPr>
          <w:sz w:val="28"/>
          <w:szCs w:val="28"/>
        </w:rPr>
        <w:t>Порядка.</w:t>
      </w:r>
    </w:p>
    <w:p w:rsidR="00BB1520" w:rsidRPr="00414967" w:rsidRDefault="00BB1520" w:rsidP="00C47C94">
      <w:pPr>
        <w:pStyle w:val="a3"/>
        <w:numPr>
          <w:ilvl w:val="0"/>
          <w:numId w:val="12"/>
        </w:numPr>
        <w:tabs>
          <w:tab w:val="left" w:pos="1134"/>
        </w:tabs>
        <w:kinsoku w:val="0"/>
        <w:overflowPunct w:val="0"/>
        <w:spacing w:before="50" w:line="360" w:lineRule="auto"/>
        <w:ind w:left="0" w:right="-7" w:firstLine="709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Администрация</w:t>
      </w:r>
      <w:r w:rsidRPr="00414967">
        <w:rPr>
          <w:spacing w:val="3"/>
          <w:sz w:val="28"/>
          <w:szCs w:val="28"/>
        </w:rPr>
        <w:t xml:space="preserve"> </w:t>
      </w:r>
      <w:r w:rsidR="00C23C95">
        <w:rPr>
          <w:sz w:val="28"/>
          <w:szCs w:val="28"/>
        </w:rPr>
        <w:t>Ольгинского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округа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срок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до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1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июня</w:t>
      </w:r>
      <w:r w:rsidRPr="00414967">
        <w:rPr>
          <w:spacing w:val="3"/>
          <w:sz w:val="28"/>
          <w:szCs w:val="28"/>
        </w:rPr>
        <w:t xml:space="preserve"> </w:t>
      </w:r>
      <w:r w:rsidRPr="00414967">
        <w:rPr>
          <w:sz w:val="28"/>
          <w:szCs w:val="28"/>
        </w:rPr>
        <w:t>года, предшествующего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планируемому</w:t>
      </w:r>
      <w:r w:rsidRPr="00414967">
        <w:rPr>
          <w:spacing w:val="30"/>
          <w:sz w:val="28"/>
          <w:szCs w:val="28"/>
        </w:rPr>
        <w:t xml:space="preserve"> </w:t>
      </w:r>
      <w:r w:rsidRPr="00414967">
        <w:rPr>
          <w:sz w:val="28"/>
          <w:szCs w:val="28"/>
        </w:rPr>
        <w:t>году</w:t>
      </w:r>
      <w:r w:rsidRPr="00414967">
        <w:rPr>
          <w:spacing w:val="30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предоставления</w:t>
      </w:r>
      <w:r w:rsidRPr="00414967">
        <w:rPr>
          <w:spacing w:val="30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социальной</w:t>
      </w:r>
      <w:r w:rsidRPr="00414967">
        <w:rPr>
          <w:spacing w:val="30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выплаты</w:t>
      </w:r>
      <w:r w:rsidRPr="00414967">
        <w:rPr>
          <w:spacing w:val="29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молодым</w:t>
      </w:r>
      <w:r w:rsidRPr="00414967">
        <w:rPr>
          <w:spacing w:val="30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семьям</w:t>
      </w:r>
      <w:r w:rsidRPr="00414967">
        <w:rPr>
          <w:spacing w:val="30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приобретение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(строительство)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жилья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эконом-класса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(далее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-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социальная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выплата),</w:t>
      </w:r>
      <w:r w:rsidRPr="00414967">
        <w:rPr>
          <w:spacing w:val="31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формирует</w:t>
      </w:r>
      <w:r w:rsidRPr="00414967">
        <w:rPr>
          <w:spacing w:val="32"/>
          <w:sz w:val="28"/>
          <w:szCs w:val="28"/>
        </w:rPr>
        <w:t xml:space="preserve"> </w:t>
      </w:r>
      <w:r w:rsidRPr="00414967">
        <w:rPr>
          <w:sz w:val="28"/>
          <w:szCs w:val="28"/>
        </w:rPr>
        <w:t>списки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молодых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семей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-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участников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программы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согласно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приложению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к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настоящему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Порядку</w:t>
      </w:r>
      <w:r w:rsidRPr="00414967">
        <w:rPr>
          <w:spacing w:val="15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16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представляет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их</w:t>
      </w:r>
      <w:r w:rsidRPr="00414967">
        <w:rPr>
          <w:spacing w:val="7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8"/>
          <w:sz w:val="28"/>
          <w:szCs w:val="28"/>
        </w:rPr>
        <w:t xml:space="preserve"> </w:t>
      </w:r>
      <w:r w:rsidRPr="00414967">
        <w:rPr>
          <w:sz w:val="28"/>
          <w:szCs w:val="28"/>
        </w:rPr>
        <w:t>департамент</w:t>
      </w:r>
      <w:r w:rsidRPr="00414967">
        <w:rPr>
          <w:spacing w:val="7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8"/>
          <w:sz w:val="28"/>
          <w:szCs w:val="28"/>
        </w:rPr>
        <w:t xml:space="preserve"> </w:t>
      </w:r>
      <w:r w:rsidRPr="00414967">
        <w:rPr>
          <w:sz w:val="28"/>
          <w:szCs w:val="28"/>
        </w:rPr>
        <w:t>делам</w:t>
      </w:r>
      <w:r w:rsidRPr="00414967">
        <w:rPr>
          <w:spacing w:val="7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молодежи</w:t>
      </w:r>
      <w:r w:rsidRPr="00414967">
        <w:rPr>
          <w:spacing w:val="8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Приморского</w:t>
      </w:r>
      <w:r w:rsidRPr="00414967">
        <w:rPr>
          <w:spacing w:val="7"/>
          <w:sz w:val="28"/>
          <w:szCs w:val="28"/>
        </w:rPr>
        <w:t xml:space="preserve"> </w:t>
      </w:r>
      <w:r w:rsidRPr="00414967">
        <w:rPr>
          <w:sz w:val="28"/>
          <w:szCs w:val="28"/>
        </w:rPr>
        <w:t>края</w:t>
      </w:r>
      <w:r w:rsidRPr="00414967">
        <w:rPr>
          <w:spacing w:val="8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8"/>
          <w:sz w:val="28"/>
          <w:szCs w:val="28"/>
        </w:rPr>
        <w:t xml:space="preserve"> </w:t>
      </w:r>
      <w:r w:rsidRPr="00414967">
        <w:rPr>
          <w:sz w:val="28"/>
          <w:szCs w:val="28"/>
        </w:rPr>
        <w:t>бумажном</w:t>
      </w:r>
      <w:r w:rsidRPr="00414967">
        <w:rPr>
          <w:spacing w:val="7"/>
          <w:sz w:val="28"/>
          <w:szCs w:val="28"/>
        </w:rPr>
        <w:t xml:space="preserve"> </w:t>
      </w:r>
      <w:r w:rsidRPr="00414967">
        <w:rPr>
          <w:sz w:val="28"/>
          <w:szCs w:val="28"/>
        </w:rPr>
        <w:t>носителе,</w:t>
      </w:r>
      <w:r w:rsidRPr="00414967">
        <w:rPr>
          <w:spacing w:val="8"/>
          <w:sz w:val="28"/>
          <w:szCs w:val="28"/>
        </w:rPr>
        <w:t xml:space="preserve"> </w:t>
      </w:r>
      <w:r w:rsidRPr="00414967">
        <w:rPr>
          <w:sz w:val="28"/>
          <w:szCs w:val="28"/>
        </w:rPr>
        <w:t>а</w:t>
      </w:r>
      <w:r w:rsidRPr="00414967">
        <w:rPr>
          <w:spacing w:val="7"/>
          <w:sz w:val="28"/>
          <w:szCs w:val="28"/>
        </w:rPr>
        <w:t xml:space="preserve"> </w:t>
      </w:r>
      <w:r w:rsidRPr="00414967">
        <w:rPr>
          <w:sz w:val="28"/>
          <w:szCs w:val="28"/>
        </w:rPr>
        <w:t>также</w:t>
      </w:r>
      <w:r w:rsidRPr="00414967">
        <w:rPr>
          <w:spacing w:val="8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7"/>
          <w:sz w:val="28"/>
          <w:szCs w:val="28"/>
        </w:rPr>
        <w:t xml:space="preserve"> </w:t>
      </w:r>
      <w:r w:rsidRPr="00414967">
        <w:rPr>
          <w:sz w:val="28"/>
          <w:szCs w:val="28"/>
        </w:rPr>
        <w:t>электронной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форме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формате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pacing w:val="-1"/>
          <w:sz w:val="28"/>
          <w:szCs w:val="28"/>
        </w:rPr>
        <w:t>MS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Excel,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вместе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с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решением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администрации</w:t>
      </w:r>
      <w:r w:rsidRPr="00414967">
        <w:rPr>
          <w:spacing w:val="13"/>
          <w:sz w:val="28"/>
          <w:szCs w:val="28"/>
        </w:rPr>
        <w:t xml:space="preserve"> </w:t>
      </w:r>
      <w:r w:rsidR="00C23C95">
        <w:rPr>
          <w:sz w:val="28"/>
          <w:szCs w:val="28"/>
        </w:rPr>
        <w:t>Ольгинского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Pr="00414967">
        <w:rPr>
          <w:spacing w:val="14"/>
          <w:sz w:val="28"/>
          <w:szCs w:val="28"/>
        </w:rPr>
        <w:t xml:space="preserve"> </w:t>
      </w:r>
      <w:r w:rsidRPr="00414967">
        <w:rPr>
          <w:sz w:val="28"/>
          <w:szCs w:val="28"/>
        </w:rPr>
        <w:t>округа</w:t>
      </w:r>
      <w:r w:rsidRPr="00414967">
        <w:rPr>
          <w:spacing w:val="13"/>
          <w:sz w:val="28"/>
          <w:szCs w:val="28"/>
        </w:rPr>
        <w:t xml:space="preserve"> </w:t>
      </w:r>
      <w:r w:rsidRPr="00414967">
        <w:rPr>
          <w:sz w:val="28"/>
          <w:szCs w:val="28"/>
        </w:rPr>
        <w:t>о</w:t>
      </w:r>
      <w:r w:rsidRPr="00414967">
        <w:rPr>
          <w:spacing w:val="2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признании</w:t>
      </w:r>
      <w:r w:rsidRPr="00414967">
        <w:rPr>
          <w:spacing w:val="-14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семей</w:t>
      </w:r>
      <w:r w:rsidRPr="00414967">
        <w:rPr>
          <w:spacing w:val="-14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участниками</w:t>
      </w:r>
      <w:r w:rsidRPr="00414967">
        <w:rPr>
          <w:spacing w:val="-1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подпрограммы.</w:t>
      </w:r>
    </w:p>
    <w:p w:rsidR="00BB1520" w:rsidRPr="00414967" w:rsidRDefault="00BB1520" w:rsidP="00C47C94">
      <w:pPr>
        <w:pStyle w:val="a3"/>
        <w:kinsoku w:val="0"/>
        <w:overflowPunct w:val="0"/>
        <w:spacing w:line="360" w:lineRule="auto"/>
        <w:ind w:left="0" w:right="-7" w:firstLine="720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Списки</w:t>
      </w:r>
      <w:r w:rsidRPr="00414967">
        <w:rPr>
          <w:spacing w:val="41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молодых</w:t>
      </w:r>
      <w:r w:rsidRPr="00414967">
        <w:rPr>
          <w:spacing w:val="42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семей</w:t>
      </w:r>
      <w:r w:rsidRPr="00414967">
        <w:rPr>
          <w:spacing w:val="41"/>
          <w:sz w:val="28"/>
          <w:szCs w:val="28"/>
        </w:rPr>
        <w:t xml:space="preserve"> </w:t>
      </w:r>
      <w:r w:rsidRPr="00414967">
        <w:rPr>
          <w:sz w:val="28"/>
          <w:szCs w:val="28"/>
        </w:rPr>
        <w:t>-</w:t>
      </w:r>
      <w:r w:rsidRPr="00414967">
        <w:rPr>
          <w:spacing w:val="42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участников</w:t>
      </w:r>
      <w:r w:rsidRPr="00414967">
        <w:rPr>
          <w:spacing w:val="41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программы</w:t>
      </w:r>
      <w:r w:rsidRPr="00414967">
        <w:rPr>
          <w:spacing w:val="42"/>
          <w:sz w:val="28"/>
          <w:szCs w:val="28"/>
        </w:rPr>
        <w:t xml:space="preserve"> </w:t>
      </w:r>
      <w:r w:rsidRPr="00414967">
        <w:rPr>
          <w:sz w:val="28"/>
          <w:szCs w:val="28"/>
        </w:rPr>
        <w:t>формируются</w:t>
      </w:r>
      <w:r w:rsidRPr="00414967">
        <w:rPr>
          <w:spacing w:val="41"/>
          <w:sz w:val="28"/>
          <w:szCs w:val="28"/>
        </w:rPr>
        <w:t xml:space="preserve"> </w:t>
      </w:r>
      <w:r w:rsidRPr="00414967">
        <w:rPr>
          <w:sz w:val="28"/>
          <w:szCs w:val="28"/>
        </w:rPr>
        <w:t>администрацией</w:t>
      </w:r>
      <w:r w:rsidRPr="00414967">
        <w:rPr>
          <w:spacing w:val="42"/>
          <w:sz w:val="28"/>
          <w:szCs w:val="28"/>
        </w:rPr>
        <w:t xml:space="preserve"> </w:t>
      </w:r>
      <w:r w:rsidR="00543B79">
        <w:rPr>
          <w:sz w:val="28"/>
          <w:szCs w:val="28"/>
        </w:rPr>
        <w:t>Ольгинского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муниципального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округа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хронологической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последовательности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по</w:t>
      </w:r>
      <w:r w:rsidRPr="00414967">
        <w:rPr>
          <w:spacing w:val="46"/>
          <w:sz w:val="28"/>
          <w:szCs w:val="28"/>
        </w:rPr>
        <w:t xml:space="preserve"> </w:t>
      </w:r>
      <w:r w:rsidRPr="00414967">
        <w:rPr>
          <w:sz w:val="28"/>
          <w:szCs w:val="28"/>
        </w:rPr>
        <w:t>дате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принятия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решения</w:t>
      </w:r>
      <w:r w:rsidRPr="00414967">
        <w:rPr>
          <w:spacing w:val="45"/>
          <w:sz w:val="28"/>
          <w:szCs w:val="28"/>
        </w:rPr>
        <w:t xml:space="preserve"> </w:t>
      </w:r>
      <w:r w:rsidRPr="00414967">
        <w:rPr>
          <w:sz w:val="28"/>
          <w:szCs w:val="28"/>
        </w:rPr>
        <w:t>органом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местного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самоуправления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о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признании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молодой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</w:t>
      </w:r>
      <w:r w:rsidRPr="00414967">
        <w:rPr>
          <w:spacing w:val="-10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участницей</w:t>
      </w:r>
      <w:r w:rsidRPr="00414967">
        <w:rPr>
          <w:spacing w:val="-11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подпрограммы.</w:t>
      </w:r>
    </w:p>
    <w:p w:rsidR="00BB1520" w:rsidRPr="00414967" w:rsidRDefault="00BB1520" w:rsidP="00C47C94">
      <w:pPr>
        <w:pStyle w:val="a3"/>
        <w:kinsoku w:val="0"/>
        <w:overflowPunct w:val="0"/>
        <w:spacing w:line="360" w:lineRule="auto"/>
        <w:ind w:left="0" w:right="-7" w:firstLine="709"/>
        <w:jc w:val="both"/>
        <w:rPr>
          <w:sz w:val="28"/>
          <w:szCs w:val="28"/>
        </w:rPr>
      </w:pPr>
      <w:r w:rsidRPr="00414967">
        <w:rPr>
          <w:sz w:val="28"/>
          <w:szCs w:val="28"/>
        </w:rPr>
        <w:t>В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первую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очередь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списки</w:t>
      </w:r>
      <w:r w:rsidRPr="00414967">
        <w:rPr>
          <w:spacing w:val="23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молодых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семей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-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участников</w:t>
      </w:r>
      <w:r w:rsidRPr="00414967">
        <w:rPr>
          <w:spacing w:val="23"/>
          <w:sz w:val="28"/>
          <w:szCs w:val="28"/>
        </w:rPr>
        <w:t xml:space="preserve"> </w:t>
      </w:r>
      <w:r w:rsidRPr="00414967">
        <w:rPr>
          <w:sz w:val="28"/>
          <w:szCs w:val="28"/>
        </w:rPr>
        <w:t>подпрограммы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включаются</w:t>
      </w:r>
      <w:r w:rsidRPr="00414967">
        <w:rPr>
          <w:spacing w:val="22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молодые</w:t>
      </w:r>
      <w:r w:rsidRPr="00414967">
        <w:rPr>
          <w:w w:val="99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семьи,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поставленные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на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учет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качестве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нуждающихся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в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улучшении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жилищных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условий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до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1</w:t>
      </w:r>
      <w:r w:rsidRPr="00414967">
        <w:rPr>
          <w:spacing w:val="-4"/>
          <w:sz w:val="28"/>
          <w:szCs w:val="28"/>
        </w:rPr>
        <w:t xml:space="preserve"> </w:t>
      </w:r>
      <w:r w:rsidRPr="00414967">
        <w:rPr>
          <w:sz w:val="28"/>
          <w:szCs w:val="28"/>
        </w:rPr>
        <w:t>марта</w:t>
      </w:r>
      <w:r w:rsidRPr="00414967">
        <w:rPr>
          <w:spacing w:val="-3"/>
          <w:sz w:val="28"/>
          <w:szCs w:val="28"/>
        </w:rPr>
        <w:t xml:space="preserve"> </w:t>
      </w:r>
      <w:r w:rsidRPr="00414967">
        <w:rPr>
          <w:sz w:val="28"/>
          <w:szCs w:val="28"/>
        </w:rPr>
        <w:t>2005 года,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молодые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семьи,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имеющие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трех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и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более</w:t>
      </w:r>
      <w:r w:rsidRPr="00414967">
        <w:rPr>
          <w:spacing w:val="-6"/>
          <w:sz w:val="28"/>
          <w:szCs w:val="28"/>
        </w:rPr>
        <w:t xml:space="preserve"> </w:t>
      </w:r>
      <w:r w:rsidRPr="00414967">
        <w:rPr>
          <w:sz w:val="28"/>
          <w:szCs w:val="28"/>
        </w:rPr>
        <w:t>детей.</w:t>
      </w:r>
    </w:p>
    <w:p w:rsidR="00BB1520" w:rsidRDefault="00BB1520" w:rsidP="00414967">
      <w:pPr>
        <w:pStyle w:val="a3"/>
        <w:kinsoku w:val="0"/>
        <w:overflowPunct w:val="0"/>
        <w:spacing w:before="6" w:line="360" w:lineRule="auto"/>
        <w:ind w:left="0"/>
        <w:rPr>
          <w:sz w:val="28"/>
          <w:szCs w:val="28"/>
        </w:rPr>
      </w:pPr>
    </w:p>
    <w:p w:rsidR="00952AFB" w:rsidRDefault="00952AFB" w:rsidP="00414967">
      <w:pPr>
        <w:pStyle w:val="a3"/>
        <w:kinsoku w:val="0"/>
        <w:overflowPunct w:val="0"/>
        <w:spacing w:before="6" w:line="360" w:lineRule="auto"/>
        <w:ind w:left="0"/>
        <w:rPr>
          <w:sz w:val="28"/>
          <w:szCs w:val="28"/>
        </w:rPr>
      </w:pPr>
    </w:p>
    <w:p w:rsidR="00C47C94" w:rsidRDefault="00C47C94" w:rsidP="00414967">
      <w:pPr>
        <w:pStyle w:val="a3"/>
        <w:kinsoku w:val="0"/>
        <w:overflowPunct w:val="0"/>
        <w:spacing w:before="6" w:line="360" w:lineRule="auto"/>
        <w:ind w:left="0"/>
        <w:rPr>
          <w:sz w:val="28"/>
          <w:szCs w:val="28"/>
        </w:rPr>
      </w:pPr>
    </w:p>
    <w:p w:rsidR="00C47C94" w:rsidRDefault="00C47C94" w:rsidP="00414967">
      <w:pPr>
        <w:pStyle w:val="a3"/>
        <w:kinsoku w:val="0"/>
        <w:overflowPunct w:val="0"/>
        <w:spacing w:before="6" w:line="360" w:lineRule="auto"/>
        <w:ind w:left="0"/>
        <w:rPr>
          <w:sz w:val="28"/>
          <w:szCs w:val="28"/>
        </w:rPr>
      </w:pPr>
    </w:p>
    <w:p w:rsidR="00952AFB" w:rsidRPr="00414967" w:rsidRDefault="00952AFB" w:rsidP="00414967">
      <w:pPr>
        <w:pStyle w:val="a3"/>
        <w:kinsoku w:val="0"/>
        <w:overflowPunct w:val="0"/>
        <w:spacing w:before="6" w:line="360" w:lineRule="auto"/>
        <w:ind w:left="0"/>
        <w:rPr>
          <w:sz w:val="28"/>
          <w:szCs w:val="28"/>
        </w:rPr>
      </w:pPr>
    </w:p>
    <w:p w:rsidR="00BB1520" w:rsidRDefault="00BB1520" w:rsidP="00C23C95">
      <w:pPr>
        <w:pStyle w:val="1"/>
        <w:kinsoku w:val="0"/>
        <w:overflowPunct w:val="0"/>
        <w:spacing w:before="50" w:line="250" w:lineRule="exact"/>
        <w:ind w:right="217"/>
        <w:rPr>
          <w:rFonts w:ascii="Arial" w:hAnsi="Arial" w:cs="Arial"/>
          <w:color w:val="26282D"/>
        </w:rPr>
      </w:pPr>
    </w:p>
    <w:p w:rsidR="00390AEB" w:rsidRPr="00161ECB" w:rsidRDefault="00265FBC" w:rsidP="00390AEB">
      <w:pPr>
        <w:pStyle w:val="1"/>
        <w:kinsoku w:val="0"/>
        <w:overflowPunct w:val="0"/>
        <w:spacing w:before="50" w:line="250" w:lineRule="exact"/>
        <w:ind w:left="5403" w:right="217"/>
        <w:rPr>
          <w:b w:val="0"/>
        </w:rPr>
      </w:pPr>
      <w:r>
        <w:rPr>
          <w:b w:val="0"/>
        </w:rPr>
        <w:t>ё</w:t>
      </w:r>
    </w:p>
    <w:p w:rsidR="00762B97" w:rsidRPr="00390AEB" w:rsidRDefault="00762B97" w:rsidP="00390AEB">
      <w:pPr>
        <w:tabs>
          <w:tab w:val="left" w:pos="1956"/>
        </w:tabs>
        <w:rPr>
          <w:lang w:eastAsia="ru-RU"/>
        </w:rPr>
        <w:sectPr w:rsidR="00762B97" w:rsidRPr="00390AEB" w:rsidSect="00414967">
          <w:footerReference w:type="default" r:id="rId14"/>
          <w:pgSz w:w="11900" w:h="16840"/>
          <w:pgMar w:top="1134" w:right="850" w:bottom="1134" w:left="1701" w:header="308" w:footer="492" w:gutter="0"/>
          <w:pgNumType w:start="21"/>
          <w:cols w:space="720"/>
          <w:noEndnote/>
          <w:docGrid w:linePitch="299"/>
        </w:sectPr>
      </w:pPr>
    </w:p>
    <w:tbl>
      <w:tblPr>
        <w:tblStyle w:val="ac"/>
        <w:tblW w:w="4678" w:type="dxa"/>
        <w:tblInd w:w="10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61ECB" w:rsidRPr="00161ECB" w:rsidTr="007206D7">
        <w:trPr>
          <w:trHeight w:val="1398"/>
        </w:trPr>
        <w:tc>
          <w:tcPr>
            <w:tcW w:w="4678" w:type="dxa"/>
          </w:tcPr>
          <w:p w:rsidR="006C0A70" w:rsidRPr="00161ECB" w:rsidRDefault="006C0A70" w:rsidP="006C0A70">
            <w:pPr>
              <w:pStyle w:val="1"/>
              <w:kinsoku w:val="0"/>
              <w:overflowPunct w:val="0"/>
              <w:outlineLvl w:val="0"/>
              <w:rPr>
                <w:b w:val="0"/>
                <w:spacing w:val="-11"/>
              </w:rPr>
            </w:pPr>
            <w:r w:rsidRPr="00161ECB">
              <w:rPr>
                <w:b w:val="0"/>
              </w:rPr>
              <w:lastRenderedPageBreak/>
              <w:t>Приложение</w:t>
            </w:r>
            <w:r w:rsidRPr="00161ECB">
              <w:rPr>
                <w:b w:val="0"/>
                <w:spacing w:val="-14"/>
              </w:rPr>
              <w:t xml:space="preserve"> </w:t>
            </w:r>
            <w:r w:rsidRPr="00161ECB">
              <w:rPr>
                <w:b w:val="0"/>
              </w:rPr>
              <w:t>2 к</w:t>
            </w:r>
            <w:r w:rsidRPr="00161ECB">
              <w:rPr>
                <w:b w:val="0"/>
                <w:spacing w:val="-11"/>
              </w:rPr>
              <w:t xml:space="preserve"> </w:t>
            </w:r>
            <w:hyperlink w:anchor="bookmark35" w:history="1">
              <w:r w:rsidRPr="00161ECB">
                <w:rPr>
                  <w:b w:val="0"/>
                  <w:bCs w:val="0"/>
                </w:rPr>
                <w:t>Порядку</w:t>
              </w:r>
            </w:hyperlink>
            <w:r w:rsidRPr="00161ECB">
              <w:rPr>
                <w:b w:val="0"/>
                <w:bCs w:val="0"/>
                <w:spacing w:val="-12"/>
              </w:rPr>
              <w:t xml:space="preserve"> </w:t>
            </w:r>
            <w:r w:rsidRPr="00161ECB">
              <w:rPr>
                <w:b w:val="0"/>
              </w:rPr>
              <w:t>формирования</w:t>
            </w:r>
          </w:p>
          <w:p w:rsidR="006C0A70" w:rsidRPr="00161ECB" w:rsidRDefault="006C0A70" w:rsidP="00C23C95">
            <w:pPr>
              <w:pStyle w:val="1"/>
              <w:kinsoku w:val="0"/>
              <w:overflowPunct w:val="0"/>
              <w:jc w:val="both"/>
              <w:outlineLvl w:val="0"/>
              <w:rPr>
                <w:b w:val="0"/>
              </w:rPr>
            </w:pPr>
            <w:r w:rsidRPr="00161ECB">
              <w:rPr>
                <w:b w:val="0"/>
              </w:rPr>
              <w:t>списка</w:t>
            </w:r>
            <w:r w:rsidRPr="00161ECB">
              <w:rPr>
                <w:b w:val="0"/>
                <w:spacing w:val="-11"/>
              </w:rPr>
              <w:t xml:space="preserve"> </w:t>
            </w:r>
            <w:r w:rsidRPr="00161ECB">
              <w:rPr>
                <w:b w:val="0"/>
              </w:rPr>
              <w:t>молодых</w:t>
            </w:r>
            <w:r w:rsidRPr="00161ECB">
              <w:rPr>
                <w:b w:val="0"/>
                <w:w w:val="99"/>
              </w:rPr>
              <w:t xml:space="preserve"> </w:t>
            </w:r>
            <w:r w:rsidRPr="00161ECB">
              <w:rPr>
                <w:b w:val="0"/>
              </w:rPr>
              <w:t>семей участников</w:t>
            </w:r>
            <w:r w:rsidRPr="00161ECB">
              <w:rPr>
                <w:b w:val="0"/>
                <w:spacing w:val="-12"/>
              </w:rPr>
              <w:t xml:space="preserve"> </w:t>
            </w:r>
            <w:r w:rsidRPr="00161ECB">
              <w:rPr>
                <w:b w:val="0"/>
              </w:rPr>
              <w:t>муниципальной</w:t>
            </w:r>
            <w:r w:rsidR="007206D7" w:rsidRPr="00161ECB">
              <w:rPr>
                <w:b w:val="0"/>
              </w:rPr>
              <w:t xml:space="preserve"> </w:t>
            </w:r>
            <w:r w:rsidRPr="00161ECB">
              <w:rPr>
                <w:b w:val="0"/>
                <w:bCs w:val="0"/>
                <w:w w:val="95"/>
              </w:rPr>
              <w:t>программы</w:t>
            </w:r>
            <w:r w:rsidRPr="00161ECB">
              <w:rPr>
                <w:b w:val="0"/>
                <w:bCs w:val="0"/>
                <w:w w:val="99"/>
              </w:rPr>
              <w:t xml:space="preserve"> </w:t>
            </w:r>
            <w:r w:rsidR="007206D7" w:rsidRPr="00161ECB">
              <w:rPr>
                <w:b w:val="0"/>
                <w:bCs w:val="0"/>
                <w:spacing w:val="-1"/>
              </w:rPr>
              <w:t>«</w:t>
            </w:r>
            <w:r w:rsidRPr="00161ECB">
              <w:rPr>
                <w:b w:val="0"/>
                <w:bCs w:val="0"/>
                <w:spacing w:val="-1"/>
              </w:rPr>
              <w:t>Обеспечение</w:t>
            </w:r>
            <w:r w:rsidRPr="00161ECB">
              <w:rPr>
                <w:b w:val="0"/>
                <w:bCs w:val="0"/>
                <w:spacing w:val="-11"/>
              </w:rPr>
              <w:t xml:space="preserve"> </w:t>
            </w:r>
            <w:r w:rsidRPr="00161ECB">
              <w:rPr>
                <w:b w:val="0"/>
                <w:bCs w:val="0"/>
              </w:rPr>
              <w:t>жильем</w:t>
            </w:r>
            <w:r w:rsidRPr="00161ECB">
              <w:rPr>
                <w:b w:val="0"/>
                <w:bCs w:val="0"/>
                <w:spacing w:val="-10"/>
              </w:rPr>
              <w:t xml:space="preserve"> </w:t>
            </w:r>
            <w:r w:rsidRPr="00161ECB">
              <w:rPr>
                <w:b w:val="0"/>
                <w:bCs w:val="0"/>
              </w:rPr>
              <w:t>молодых</w:t>
            </w:r>
            <w:r w:rsidRPr="00161ECB">
              <w:rPr>
                <w:b w:val="0"/>
                <w:bCs w:val="0"/>
                <w:spacing w:val="-11"/>
              </w:rPr>
              <w:t xml:space="preserve"> </w:t>
            </w:r>
            <w:r w:rsidRPr="00161ECB">
              <w:rPr>
                <w:b w:val="0"/>
                <w:bCs w:val="0"/>
              </w:rPr>
              <w:t>семей</w:t>
            </w:r>
            <w:r w:rsidRPr="00161ECB">
              <w:rPr>
                <w:b w:val="0"/>
                <w:bCs w:val="0"/>
                <w:spacing w:val="22"/>
                <w:w w:val="99"/>
              </w:rPr>
              <w:t xml:space="preserve"> </w:t>
            </w:r>
            <w:r w:rsidR="00C23C95">
              <w:rPr>
                <w:b w:val="0"/>
                <w:bCs w:val="0"/>
              </w:rPr>
              <w:t>Ольгинского</w:t>
            </w:r>
            <w:r w:rsidRPr="00161ECB">
              <w:rPr>
                <w:b w:val="0"/>
                <w:bCs w:val="0"/>
                <w:spacing w:val="-20"/>
              </w:rPr>
              <w:t xml:space="preserve"> </w:t>
            </w:r>
            <w:r w:rsidRPr="00161ECB">
              <w:rPr>
                <w:b w:val="0"/>
                <w:bCs w:val="0"/>
              </w:rPr>
              <w:t>муниципального</w:t>
            </w:r>
            <w:r w:rsidRPr="00161ECB">
              <w:rPr>
                <w:b w:val="0"/>
                <w:bCs w:val="0"/>
                <w:spacing w:val="-20"/>
              </w:rPr>
              <w:t xml:space="preserve"> </w:t>
            </w:r>
            <w:r w:rsidR="00C23C95">
              <w:rPr>
                <w:b w:val="0"/>
                <w:bCs w:val="0"/>
              </w:rPr>
              <w:t>округа</w:t>
            </w:r>
            <w:r w:rsidR="007206D7" w:rsidRPr="00161ECB">
              <w:rPr>
                <w:b w:val="0"/>
                <w:bCs w:val="0"/>
              </w:rPr>
              <w:t>»</w:t>
            </w:r>
          </w:p>
          <w:p w:rsidR="006C0A70" w:rsidRPr="00161ECB" w:rsidRDefault="006C0A70" w:rsidP="006C0A70">
            <w:pPr>
              <w:pStyle w:val="1"/>
              <w:kinsoku w:val="0"/>
              <w:overflowPunct w:val="0"/>
              <w:spacing w:line="250" w:lineRule="exact"/>
              <w:outlineLvl w:val="0"/>
              <w:rPr>
                <w:b w:val="0"/>
              </w:rPr>
            </w:pPr>
          </w:p>
          <w:p w:rsidR="006C0A70" w:rsidRPr="00161ECB" w:rsidRDefault="006C0A70" w:rsidP="006C0A70">
            <w:pPr>
              <w:pStyle w:val="1"/>
              <w:kinsoku w:val="0"/>
              <w:overflowPunct w:val="0"/>
              <w:outlineLvl w:val="0"/>
              <w:rPr>
                <w:b w:val="0"/>
              </w:rPr>
            </w:pPr>
          </w:p>
        </w:tc>
      </w:tr>
    </w:tbl>
    <w:p w:rsidR="006C0A70" w:rsidRPr="003349E6" w:rsidRDefault="007206D7" w:rsidP="006C0A70">
      <w:pPr>
        <w:pStyle w:val="a3"/>
        <w:kinsoku w:val="0"/>
        <w:overflowPunct w:val="0"/>
        <w:spacing w:before="80" w:line="213" w:lineRule="exact"/>
        <w:ind w:left="2500"/>
        <w:jc w:val="center"/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5841F8">
        <w:rPr>
          <w:rFonts w:ascii="Courier New" w:hAnsi="Courier New" w:cs="Courier New"/>
          <w:sz w:val="20"/>
          <w:szCs w:val="20"/>
        </w:rPr>
        <w:t xml:space="preserve">          </w:t>
      </w:r>
      <w:r w:rsidR="003349E6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="003349E6" w:rsidRPr="003349E6">
        <w:t>УТ</w:t>
      </w:r>
      <w:r w:rsidR="006C0A70" w:rsidRPr="003349E6">
        <w:t>ВЕРЖДАЮ</w:t>
      </w:r>
    </w:p>
    <w:p w:rsidR="005841F8" w:rsidRPr="003349E6" w:rsidRDefault="005841F8" w:rsidP="003349E6">
      <w:pPr>
        <w:pStyle w:val="a3"/>
        <w:kinsoku w:val="0"/>
        <w:overflowPunct w:val="0"/>
        <w:spacing w:before="6" w:line="211" w:lineRule="auto"/>
        <w:ind w:left="8320" w:right="1518"/>
      </w:pPr>
      <w:r w:rsidRPr="003349E6">
        <w:t xml:space="preserve">    </w:t>
      </w:r>
      <w:r w:rsidR="007206D7" w:rsidRPr="003349E6">
        <w:t xml:space="preserve">  </w:t>
      </w:r>
      <w:r w:rsidR="003349E6">
        <w:t xml:space="preserve">                                   </w:t>
      </w:r>
      <w:r w:rsidR="007206D7" w:rsidRPr="003349E6">
        <w:t xml:space="preserve"> </w:t>
      </w:r>
      <w:r w:rsidR="006C0A70" w:rsidRPr="003349E6">
        <w:t xml:space="preserve">Глава администрации </w:t>
      </w:r>
      <w:r w:rsidRPr="003349E6">
        <w:t xml:space="preserve">            </w:t>
      </w:r>
    </w:p>
    <w:p w:rsidR="006C0A70" w:rsidRPr="003349E6" w:rsidRDefault="005841F8" w:rsidP="003349E6">
      <w:pPr>
        <w:pStyle w:val="a3"/>
        <w:kinsoku w:val="0"/>
        <w:overflowPunct w:val="0"/>
        <w:spacing w:before="6" w:line="211" w:lineRule="auto"/>
        <w:ind w:left="8320" w:right="478"/>
      </w:pPr>
      <w:r w:rsidRPr="003349E6">
        <w:t xml:space="preserve">       </w:t>
      </w:r>
      <w:r w:rsidR="003349E6">
        <w:t xml:space="preserve">                                   </w:t>
      </w:r>
      <w:r w:rsidR="00C23C95">
        <w:t>Ольгин</w:t>
      </w:r>
      <w:r w:rsidRPr="003349E6">
        <w:t xml:space="preserve">ского </w:t>
      </w:r>
      <w:r w:rsidR="006C0A70" w:rsidRPr="003349E6">
        <w:t>муниципального округа</w:t>
      </w:r>
    </w:p>
    <w:p w:rsidR="006C0A70" w:rsidRPr="003349E6" w:rsidRDefault="003349E6" w:rsidP="003349E6">
      <w:pPr>
        <w:pStyle w:val="a3"/>
        <w:tabs>
          <w:tab w:val="left" w:pos="10728"/>
        </w:tabs>
        <w:kinsoku w:val="0"/>
        <w:overflowPunct w:val="0"/>
        <w:ind w:left="0"/>
        <w:rPr>
          <w:sz w:val="20"/>
          <w:szCs w:val="20"/>
        </w:rPr>
      </w:pPr>
      <w:r>
        <w:rPr>
          <w:sz w:val="20"/>
          <w:szCs w:val="20"/>
        </w:rPr>
        <w:tab/>
        <w:t>_____________________________________</w:t>
      </w:r>
    </w:p>
    <w:p w:rsidR="006C0A70" w:rsidRPr="003349E6" w:rsidRDefault="003349E6" w:rsidP="003349E6">
      <w:pPr>
        <w:pStyle w:val="a3"/>
        <w:tabs>
          <w:tab w:val="left" w:pos="10668"/>
        </w:tabs>
        <w:kinsoku w:val="0"/>
        <w:overflowPunct w:val="0"/>
        <w:spacing w:before="8"/>
        <w:ind w:left="0"/>
        <w:rPr>
          <w:sz w:val="14"/>
          <w:szCs w:val="14"/>
        </w:rPr>
      </w:pPr>
      <w:r w:rsidRPr="003349E6">
        <w:rPr>
          <w:sz w:val="14"/>
          <w:szCs w:val="14"/>
        </w:rPr>
        <w:tab/>
        <w:t xml:space="preserve">  </w:t>
      </w:r>
    </w:p>
    <w:p w:rsidR="006C0A70" w:rsidRPr="003349E6" w:rsidRDefault="006C0A70" w:rsidP="006C0A70">
      <w:pPr>
        <w:pStyle w:val="a3"/>
        <w:tabs>
          <w:tab w:val="left" w:pos="10715"/>
        </w:tabs>
        <w:kinsoku w:val="0"/>
        <w:overflowPunct w:val="0"/>
        <w:spacing w:line="20" w:lineRule="atLeast"/>
        <w:ind w:left="8315"/>
        <w:rPr>
          <w:sz w:val="2"/>
          <w:szCs w:val="2"/>
        </w:rPr>
      </w:pPr>
      <w:r w:rsidRPr="003349E6">
        <w:rPr>
          <w:sz w:val="2"/>
          <w:szCs w:val="2"/>
        </w:rPr>
        <w:tab/>
      </w:r>
    </w:p>
    <w:p w:rsidR="006C0A70" w:rsidRPr="003349E6" w:rsidRDefault="006C0A70" w:rsidP="006C0A70">
      <w:pPr>
        <w:pStyle w:val="a3"/>
        <w:kinsoku w:val="0"/>
        <w:overflowPunct w:val="0"/>
        <w:spacing w:before="10"/>
        <w:ind w:left="0"/>
        <w:rPr>
          <w:sz w:val="6"/>
          <w:szCs w:val="6"/>
        </w:rPr>
      </w:pPr>
    </w:p>
    <w:p w:rsidR="006C0A70" w:rsidRPr="003349E6" w:rsidRDefault="006C0A70" w:rsidP="003349E6">
      <w:pPr>
        <w:pStyle w:val="a3"/>
        <w:kinsoku w:val="0"/>
        <w:overflowPunct w:val="0"/>
        <w:ind w:left="0"/>
        <w:jc w:val="center"/>
        <w:rPr>
          <w:sz w:val="20"/>
          <w:szCs w:val="20"/>
        </w:rPr>
      </w:pPr>
      <w:r w:rsidRPr="003349E6">
        <w:rPr>
          <w:sz w:val="20"/>
          <w:szCs w:val="20"/>
        </w:rPr>
        <w:t>СПИСОК</w:t>
      </w:r>
    </w:p>
    <w:p w:rsidR="006C0A70" w:rsidRPr="003349E6" w:rsidRDefault="006C0A70" w:rsidP="003349E6">
      <w:pPr>
        <w:pStyle w:val="a3"/>
        <w:kinsoku w:val="0"/>
        <w:overflowPunct w:val="0"/>
        <w:ind w:left="0"/>
        <w:jc w:val="center"/>
        <w:rPr>
          <w:sz w:val="20"/>
          <w:szCs w:val="20"/>
        </w:rPr>
      </w:pPr>
      <w:r w:rsidRPr="003349E6">
        <w:rPr>
          <w:sz w:val="20"/>
          <w:szCs w:val="20"/>
        </w:rPr>
        <w:t>молодых семей - участников подпрограммы,</w:t>
      </w:r>
    </w:p>
    <w:p w:rsidR="006C0A70" w:rsidRPr="003349E6" w:rsidRDefault="006C0A70" w:rsidP="003349E6">
      <w:pPr>
        <w:pStyle w:val="a3"/>
        <w:kinsoku w:val="0"/>
        <w:overflowPunct w:val="0"/>
        <w:ind w:left="0" w:hanging="1440"/>
        <w:jc w:val="center"/>
        <w:rPr>
          <w:sz w:val="20"/>
          <w:szCs w:val="20"/>
        </w:rPr>
      </w:pPr>
      <w:r w:rsidRPr="003349E6">
        <w:rPr>
          <w:sz w:val="20"/>
          <w:szCs w:val="20"/>
        </w:rPr>
        <w:t>изъявивших желание получить социальну</w:t>
      </w:r>
      <w:r w:rsidR="003349E6">
        <w:rPr>
          <w:sz w:val="20"/>
          <w:szCs w:val="20"/>
        </w:rPr>
        <w:t xml:space="preserve">ю выплату в планируемом году по </w:t>
      </w:r>
      <w:r w:rsidR="00C23C95">
        <w:rPr>
          <w:sz w:val="20"/>
          <w:szCs w:val="20"/>
        </w:rPr>
        <w:t>Ольгин</w:t>
      </w:r>
      <w:r w:rsidR="003349E6" w:rsidRPr="003349E6">
        <w:rPr>
          <w:sz w:val="20"/>
          <w:szCs w:val="20"/>
        </w:rPr>
        <w:t>скому</w:t>
      </w:r>
      <w:r w:rsidRPr="003349E6">
        <w:rPr>
          <w:sz w:val="20"/>
          <w:szCs w:val="20"/>
        </w:rPr>
        <w:t xml:space="preserve"> муниципальному округу</w:t>
      </w:r>
    </w:p>
    <w:p w:rsidR="006C0A70" w:rsidRPr="003349E6" w:rsidRDefault="006C0A70" w:rsidP="003349E6">
      <w:pPr>
        <w:pStyle w:val="a3"/>
        <w:kinsoku w:val="0"/>
        <w:overflowPunct w:val="0"/>
        <w:ind w:left="0"/>
        <w:jc w:val="center"/>
        <w:rPr>
          <w:sz w:val="20"/>
          <w:szCs w:val="20"/>
        </w:rPr>
      </w:pPr>
      <w:r w:rsidRPr="003349E6">
        <w:rPr>
          <w:sz w:val="20"/>
          <w:szCs w:val="20"/>
        </w:rPr>
        <w:t>(наименование муниципального образования)</w:t>
      </w:r>
    </w:p>
    <w:p w:rsidR="006C0A70" w:rsidRDefault="006C0A70" w:rsidP="003349E6">
      <w:pPr>
        <w:pStyle w:val="a3"/>
        <w:tabs>
          <w:tab w:val="left" w:pos="1004"/>
        </w:tabs>
        <w:kinsoku w:val="0"/>
        <w:overflowPunct w:val="0"/>
        <w:ind w:left="0"/>
        <w:jc w:val="center"/>
        <w:rPr>
          <w:sz w:val="20"/>
          <w:szCs w:val="20"/>
        </w:rPr>
      </w:pPr>
      <w:r w:rsidRPr="003349E6">
        <w:rPr>
          <w:sz w:val="20"/>
          <w:szCs w:val="20"/>
        </w:rPr>
        <w:t>на</w:t>
      </w:r>
      <w:r w:rsidRPr="003349E6">
        <w:rPr>
          <w:sz w:val="20"/>
          <w:szCs w:val="20"/>
          <w:u w:val="single" w:color="25272C"/>
        </w:rPr>
        <w:tab/>
      </w:r>
      <w:r w:rsidRPr="003349E6">
        <w:rPr>
          <w:sz w:val="20"/>
          <w:szCs w:val="20"/>
        </w:rPr>
        <w:t>год</w:t>
      </w:r>
    </w:p>
    <w:p w:rsidR="003349E6" w:rsidRDefault="003349E6" w:rsidP="003349E6">
      <w:pPr>
        <w:pStyle w:val="a3"/>
        <w:tabs>
          <w:tab w:val="left" w:pos="1004"/>
        </w:tabs>
        <w:kinsoku w:val="0"/>
        <w:overflowPunct w:val="0"/>
        <w:ind w:left="0"/>
        <w:jc w:val="center"/>
        <w:rPr>
          <w:sz w:val="20"/>
          <w:szCs w:val="20"/>
        </w:rPr>
      </w:pPr>
    </w:p>
    <w:p w:rsidR="003349E6" w:rsidRDefault="003349E6" w:rsidP="003349E6">
      <w:pPr>
        <w:pStyle w:val="a3"/>
        <w:tabs>
          <w:tab w:val="left" w:pos="1004"/>
        </w:tabs>
        <w:kinsoku w:val="0"/>
        <w:overflowPunct w:val="0"/>
        <w:ind w:left="0"/>
        <w:jc w:val="center"/>
        <w:rPr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21"/>
        <w:gridCol w:w="1020"/>
        <w:gridCol w:w="946"/>
        <w:gridCol w:w="2162"/>
        <w:gridCol w:w="1052"/>
        <w:gridCol w:w="1480"/>
        <w:gridCol w:w="1491"/>
        <w:gridCol w:w="1655"/>
        <w:gridCol w:w="1138"/>
        <w:gridCol w:w="1188"/>
        <w:gridCol w:w="1247"/>
      </w:tblGrid>
      <w:tr w:rsidR="009E7956" w:rsidTr="009E7956">
        <w:tc>
          <w:tcPr>
            <w:tcW w:w="1321" w:type="dxa"/>
            <w:vMerge w:val="restart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пп </w:t>
            </w:r>
          </w:p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(молодые семьи)</w:t>
            </w:r>
          </w:p>
        </w:tc>
        <w:tc>
          <w:tcPr>
            <w:tcW w:w="6660" w:type="dxa"/>
            <w:gridSpan w:val="5"/>
          </w:tcPr>
          <w:p w:rsidR="009E7956" w:rsidRP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 w:rsidRPr="009E7956">
              <w:rPr>
                <w:sz w:val="20"/>
                <w:szCs w:val="20"/>
              </w:rPr>
              <w:t>Данные о членах молодой семьи</w:t>
            </w:r>
          </w:p>
        </w:tc>
        <w:tc>
          <w:tcPr>
            <w:tcW w:w="1491" w:type="dxa"/>
            <w:vMerge w:val="restart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включения в список участников подпрограммы</w:t>
            </w:r>
          </w:p>
        </w:tc>
        <w:tc>
          <w:tcPr>
            <w:tcW w:w="1655" w:type="dxa"/>
            <w:vMerge w:val="restart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местного самоуправления, на основании решения которого молодая семья включена в список участников подпрограммы</w:t>
            </w:r>
          </w:p>
        </w:tc>
        <w:tc>
          <w:tcPr>
            <w:tcW w:w="3573" w:type="dxa"/>
            <w:gridSpan w:val="3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Расчётная стоимость жилья</w:t>
            </w:r>
          </w:p>
        </w:tc>
      </w:tr>
      <w:tr w:rsidR="009E7956" w:rsidTr="009E7956">
        <w:tc>
          <w:tcPr>
            <w:tcW w:w="1321" w:type="dxa"/>
            <w:vMerge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членов семьи (человек)</w:t>
            </w:r>
          </w:p>
        </w:tc>
        <w:tc>
          <w:tcPr>
            <w:tcW w:w="946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(степень родства)</w:t>
            </w:r>
          </w:p>
        </w:tc>
        <w:tc>
          <w:tcPr>
            <w:tcW w:w="216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гражданина РФ или св-во о рождении несовершеннолетнего)</w:t>
            </w:r>
          </w:p>
        </w:tc>
        <w:tc>
          <w:tcPr>
            <w:tcW w:w="105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48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браке</w:t>
            </w:r>
          </w:p>
        </w:tc>
        <w:tc>
          <w:tcPr>
            <w:tcW w:w="1491" w:type="dxa"/>
            <w:vMerge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9E7956" w:rsidRDefault="009E7956" w:rsidP="00171A44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1 кв.м. (тыс.руб.)</w:t>
            </w:r>
          </w:p>
        </w:tc>
        <w:tc>
          <w:tcPr>
            <w:tcW w:w="1188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общей площади жилого помещения на семью, кв.м.</w:t>
            </w:r>
          </w:p>
        </w:tc>
        <w:tc>
          <w:tcPr>
            <w:tcW w:w="1247" w:type="dxa"/>
          </w:tcPr>
          <w:p w:rsidR="009E7956" w:rsidRDefault="009E7956" w:rsidP="009E795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 гр.9*гр.10)</w:t>
            </w:r>
          </w:p>
        </w:tc>
      </w:tr>
      <w:tr w:rsidR="009E7956" w:rsidTr="009E7956">
        <w:tc>
          <w:tcPr>
            <w:tcW w:w="1321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46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5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8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91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55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88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47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9E7956" w:rsidTr="009E7956">
        <w:tc>
          <w:tcPr>
            <w:tcW w:w="1321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02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6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E7956" w:rsidTr="009E7956">
        <w:tc>
          <w:tcPr>
            <w:tcW w:w="1321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специалисты *</w:t>
            </w:r>
          </w:p>
        </w:tc>
        <w:tc>
          <w:tcPr>
            <w:tcW w:w="102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6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9E7956" w:rsidRDefault="009E7956" w:rsidP="003349E6">
            <w:pPr>
              <w:pStyle w:val="a3"/>
              <w:tabs>
                <w:tab w:val="left" w:pos="1004"/>
              </w:tabs>
              <w:kinsoku w:val="0"/>
              <w:overflowPunct w:val="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3349E6" w:rsidRPr="003349E6" w:rsidRDefault="003349E6" w:rsidP="003349E6">
      <w:pPr>
        <w:pStyle w:val="a3"/>
        <w:tabs>
          <w:tab w:val="left" w:pos="1004"/>
        </w:tabs>
        <w:kinsoku w:val="0"/>
        <w:overflowPunct w:val="0"/>
        <w:ind w:left="0"/>
        <w:jc w:val="center"/>
        <w:rPr>
          <w:sz w:val="20"/>
          <w:szCs w:val="20"/>
        </w:rPr>
      </w:pPr>
    </w:p>
    <w:p w:rsidR="009E7956" w:rsidRPr="009E7956" w:rsidRDefault="009E7956" w:rsidP="009E7956">
      <w:pPr>
        <w:pStyle w:val="a3"/>
        <w:kinsoku w:val="0"/>
        <w:overflowPunct w:val="0"/>
        <w:spacing w:before="180" w:line="200" w:lineRule="exact"/>
        <w:ind w:right="3176" w:firstLine="600"/>
        <w:jc w:val="both"/>
        <w:rPr>
          <w:sz w:val="20"/>
          <w:szCs w:val="20"/>
        </w:rPr>
      </w:pPr>
      <w:r w:rsidRPr="009E7956">
        <w:rPr>
          <w:spacing w:val="-1"/>
          <w:sz w:val="20"/>
          <w:szCs w:val="20"/>
        </w:rPr>
        <w:t>&lt;*&gt;</w:t>
      </w:r>
      <w:r w:rsidRPr="009E7956">
        <w:rPr>
          <w:sz w:val="20"/>
          <w:szCs w:val="20"/>
        </w:rPr>
        <w:t xml:space="preserve"> - специалисты - члены молодых семей, занятых перспективными исследованиями и</w:t>
      </w:r>
      <w:r w:rsidRPr="009E7956">
        <w:rPr>
          <w:spacing w:val="120"/>
          <w:sz w:val="20"/>
          <w:szCs w:val="20"/>
        </w:rPr>
        <w:t xml:space="preserve"> </w:t>
      </w:r>
      <w:r w:rsidRPr="009E7956">
        <w:rPr>
          <w:sz w:val="20"/>
          <w:szCs w:val="20"/>
        </w:rPr>
        <w:t>разработками</w:t>
      </w:r>
      <w:r w:rsidRPr="009E7956">
        <w:rPr>
          <w:spacing w:val="21"/>
          <w:sz w:val="20"/>
          <w:szCs w:val="20"/>
        </w:rPr>
        <w:t xml:space="preserve"> </w:t>
      </w:r>
      <w:r w:rsidRPr="009E7956">
        <w:rPr>
          <w:sz w:val="20"/>
          <w:szCs w:val="20"/>
        </w:rPr>
        <w:t xml:space="preserve">в области создания </w:t>
      </w:r>
      <w:r w:rsidR="005D47E8">
        <w:rPr>
          <w:sz w:val="20"/>
          <w:szCs w:val="20"/>
        </w:rPr>
        <w:t>н</w:t>
      </w:r>
      <w:r w:rsidRPr="009E7956">
        <w:rPr>
          <w:sz w:val="20"/>
          <w:szCs w:val="20"/>
        </w:rPr>
        <w:t>аукоемкой и высокотехнологичной продукции для нужд обороны и безопасности государства.</w:t>
      </w:r>
    </w:p>
    <w:p w:rsidR="009E7956" w:rsidRPr="009E7956" w:rsidRDefault="009E7956" w:rsidP="009E7956">
      <w:pPr>
        <w:pStyle w:val="a3"/>
        <w:kinsoku w:val="0"/>
        <w:overflowPunct w:val="0"/>
        <w:ind w:left="0"/>
        <w:rPr>
          <w:sz w:val="20"/>
          <w:szCs w:val="20"/>
        </w:rPr>
      </w:pPr>
    </w:p>
    <w:p w:rsidR="009E7956" w:rsidRPr="009E7956" w:rsidRDefault="009E7956" w:rsidP="009E7956">
      <w:pPr>
        <w:pStyle w:val="a3"/>
        <w:kinsoku w:val="0"/>
        <w:overflowPunct w:val="0"/>
        <w:spacing w:before="6"/>
        <w:ind w:left="0"/>
        <w:rPr>
          <w:sz w:val="27"/>
          <w:szCs w:val="27"/>
        </w:rPr>
      </w:pPr>
    </w:p>
    <w:p w:rsidR="009E7956" w:rsidRPr="009E7956" w:rsidRDefault="009E7956" w:rsidP="009E7956">
      <w:pPr>
        <w:pStyle w:val="a3"/>
        <w:tabs>
          <w:tab w:val="left" w:pos="5155"/>
          <w:tab w:val="left" w:pos="7075"/>
        </w:tabs>
        <w:kinsoku w:val="0"/>
        <w:overflowPunct w:val="0"/>
        <w:spacing w:line="20" w:lineRule="atLeast"/>
        <w:ind w:left="115"/>
        <w:rPr>
          <w:sz w:val="2"/>
          <w:szCs w:val="2"/>
        </w:rPr>
      </w:pPr>
      <w:r w:rsidRPr="009E7956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1737926" wp14:editId="65FB5DE0">
                <wp:extent cx="3129280" cy="12700"/>
                <wp:effectExtent l="6350" t="3810" r="7620" b="2540"/>
                <wp:docPr id="104" name="Группа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9280" cy="12700"/>
                          <a:chOff x="0" y="0"/>
                          <a:chExt cx="4928" cy="20"/>
                        </a:xfrm>
                      </wpg:grpSpPr>
                      <wps:wsp>
                        <wps:cNvPr id="105" name="Freeform 90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4920" cy="20"/>
                          </a:xfrm>
                          <a:custGeom>
                            <a:avLst/>
                            <a:gdLst>
                              <a:gd name="T0" fmla="*/ 0 w 4920"/>
                              <a:gd name="T1" fmla="*/ 0 h 20"/>
                              <a:gd name="T2" fmla="*/ 4919 w 49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20" h="20">
                                <a:moveTo>
                                  <a:pt x="0" y="0"/>
                                </a:moveTo>
                                <a:lnTo>
                                  <a:pt x="4919" y="0"/>
                                </a:lnTo>
                              </a:path>
                            </a:pathLst>
                          </a:custGeom>
                          <a:noFill/>
                          <a:ln w="52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463EB30A" id="Группа 104" o:spid="_x0000_s1026" style="width:246.4pt;height:1pt;mso-position-horizontal-relative:char;mso-position-vertical-relative:line" coordsize="49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">
                <v:shape id="Freeform 90" o:spid="_x0000_s1027" style="position:absolute;left:4;top:4;width:4920;height:20;visibility:visible;mso-wrap-style:square;v-text-anchor:top" coordsize="49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" path="m,l4919,e" filled="f" strokeweight=".41pt">
                  <v:path arrowok="t" o:connecttype="custom" o:connectlocs="0,0;4919,0" o:connectangles="0,0"/>
                </v:shape>
                <w10:anchorlock/>
              </v:group>
            </w:pict>
          </mc:Fallback>
        </mc:AlternateContent>
      </w:r>
      <w:r w:rsidRPr="009E7956">
        <w:rPr>
          <w:sz w:val="2"/>
          <w:szCs w:val="2"/>
        </w:rPr>
        <w:t xml:space="preserve"> </w:t>
      </w:r>
      <w:r w:rsidRPr="009E7956">
        <w:rPr>
          <w:sz w:val="2"/>
          <w:szCs w:val="2"/>
        </w:rPr>
        <w:tab/>
      </w:r>
      <w:r w:rsidRPr="009E7956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74D479E" wp14:editId="6AC17228">
                <wp:extent cx="1148080" cy="12700"/>
                <wp:effectExtent l="6350" t="3810" r="7620" b="2540"/>
                <wp:docPr id="106" name="Группа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8080" cy="12700"/>
                          <a:chOff x="0" y="0"/>
                          <a:chExt cx="1808" cy="20"/>
                        </a:xfrm>
                      </wpg:grpSpPr>
                      <wps:wsp>
                        <wps:cNvPr id="107" name="Freeform 88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1800" cy="20"/>
                          </a:xfrm>
                          <a:custGeom>
                            <a:avLst/>
                            <a:gdLst>
                              <a:gd name="T0" fmla="*/ 0 w 1800"/>
                              <a:gd name="T1" fmla="*/ 0 h 20"/>
                              <a:gd name="T2" fmla="*/ 1799 w 18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0" h="20">
                                <a:moveTo>
                                  <a:pt x="0" y="0"/>
                                </a:moveTo>
                                <a:lnTo>
                                  <a:pt x="1799" y="0"/>
                                </a:lnTo>
                              </a:path>
                            </a:pathLst>
                          </a:custGeom>
                          <a:noFill/>
                          <a:ln w="52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7D9FDC1A" id="Группа 106" o:spid="_x0000_s1026" style="width:90.4pt;height:1pt;mso-position-horizontal-relative:char;mso-position-vertical-relative:line" coordsize="18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">
                <v:shape id="Freeform 88" o:spid="_x0000_s1027" style="position:absolute;left:4;top:4;width:1800;height:20;visibility:visible;mso-wrap-style:square;v-text-anchor:top" coordsize="18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" path="m,l1799,e" filled="f" strokeweight=".41pt">
                  <v:path arrowok="t" o:connecttype="custom" o:connectlocs="0,0;1799,0" o:connectangles="0,0"/>
                </v:shape>
                <w10:anchorlock/>
              </v:group>
            </w:pict>
          </mc:Fallback>
        </mc:AlternateContent>
      </w:r>
      <w:r w:rsidRPr="009E7956">
        <w:rPr>
          <w:sz w:val="2"/>
          <w:szCs w:val="2"/>
        </w:rPr>
        <w:t xml:space="preserve"> </w:t>
      </w:r>
      <w:r w:rsidRPr="009E7956">
        <w:rPr>
          <w:sz w:val="2"/>
          <w:szCs w:val="2"/>
        </w:rPr>
        <w:tab/>
      </w:r>
      <w:r w:rsidRPr="009E7956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A4548D1" wp14:editId="6F073D0F">
                <wp:extent cx="3129915" cy="12700"/>
                <wp:effectExtent l="6350" t="3810" r="6985" b="2540"/>
                <wp:docPr id="108" name="Группа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9915" cy="12700"/>
                          <a:chOff x="0" y="0"/>
                          <a:chExt cx="4929" cy="20"/>
                        </a:xfrm>
                      </wpg:grpSpPr>
                      <wps:wsp>
                        <wps:cNvPr id="109" name="Freeform 86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4920" cy="20"/>
                          </a:xfrm>
                          <a:custGeom>
                            <a:avLst/>
                            <a:gdLst>
                              <a:gd name="T0" fmla="*/ 0 w 4920"/>
                              <a:gd name="T1" fmla="*/ 0 h 20"/>
                              <a:gd name="T2" fmla="*/ 4920 w 49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20" h="20">
                                <a:moveTo>
                                  <a:pt x="0" y="0"/>
                                </a:moveTo>
                                <a:lnTo>
                                  <a:pt x="4920" y="0"/>
                                </a:lnTo>
                              </a:path>
                            </a:pathLst>
                          </a:custGeom>
                          <a:noFill/>
                          <a:ln w="52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23F09732" id="Группа 108" o:spid="_x0000_s1026" style="width:246.45pt;height:1pt;mso-position-horizontal-relative:char;mso-position-vertical-relative:line" coordsize="49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">
                <v:shape id="Freeform 86" o:spid="_x0000_s1027" style="position:absolute;left:4;top:4;width:4920;height:20;visibility:visible;mso-wrap-style:square;v-text-anchor:top" coordsize="49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" path="m,l4920,e" filled="f" strokeweight=".41pt">
                  <v:path arrowok="t" o:connecttype="custom" o:connectlocs="0,0;4920,0" o:connectangles="0,0"/>
                </v:shape>
                <w10:anchorlock/>
              </v:group>
            </w:pict>
          </mc:Fallback>
        </mc:AlternateContent>
      </w:r>
    </w:p>
    <w:p w:rsidR="009E7956" w:rsidRPr="009E7956" w:rsidRDefault="009E7956" w:rsidP="009E7956">
      <w:pPr>
        <w:pStyle w:val="a3"/>
        <w:tabs>
          <w:tab w:val="left" w:pos="8160"/>
        </w:tabs>
        <w:kinsoku w:val="0"/>
        <w:overflowPunct w:val="0"/>
        <w:spacing w:line="185" w:lineRule="exact"/>
        <w:ind w:left="240"/>
        <w:rPr>
          <w:sz w:val="20"/>
          <w:szCs w:val="20"/>
        </w:rPr>
      </w:pPr>
      <w:r w:rsidRPr="009E7956">
        <w:rPr>
          <w:sz w:val="20"/>
          <w:szCs w:val="20"/>
        </w:rPr>
        <w:t>(должность лица, сформировавшего список) (подпись, дата)</w:t>
      </w:r>
      <w:r w:rsidRPr="009E7956">
        <w:rPr>
          <w:sz w:val="20"/>
          <w:szCs w:val="20"/>
        </w:rPr>
        <w:tab/>
        <w:t>(расшифровка подписи)</w:t>
      </w:r>
    </w:p>
    <w:p w:rsidR="006C0A70" w:rsidRPr="00C23C95" w:rsidRDefault="009E7956" w:rsidP="00C23C95">
      <w:pPr>
        <w:pStyle w:val="1"/>
        <w:kinsoku w:val="0"/>
        <w:overflowPunct w:val="0"/>
        <w:spacing w:before="50" w:line="250" w:lineRule="exact"/>
        <w:ind w:left="5403" w:right="217"/>
        <w:rPr>
          <w:b w:val="0"/>
        </w:rPr>
        <w:sectPr w:rsidR="006C0A70" w:rsidRPr="00C23C95">
          <w:headerReference w:type="default" r:id="rId15"/>
          <w:footerReference w:type="default" r:id="rId16"/>
          <w:pgSz w:w="16840" w:h="11900" w:orient="landscape"/>
          <w:pgMar w:top="500" w:right="780" w:bottom="680" w:left="840" w:header="308" w:footer="492" w:gutter="0"/>
          <w:pgNumType w:start="24"/>
          <w:cols w:space="720" w:equalWidth="0">
            <w:col w:w="15220"/>
          </w:cols>
          <w:noEndnote/>
        </w:sectPr>
      </w:pPr>
      <w:r w:rsidRPr="009E7956">
        <w:rPr>
          <w:b w:val="0"/>
        </w:rPr>
        <w:br w:type="page"/>
      </w:r>
    </w:p>
    <w:p w:rsidR="00390AEB" w:rsidRPr="00C23C95" w:rsidRDefault="00390AEB" w:rsidP="00C23C95">
      <w:pPr>
        <w:pStyle w:val="a3"/>
        <w:tabs>
          <w:tab w:val="left" w:pos="5155"/>
          <w:tab w:val="left" w:pos="7075"/>
        </w:tabs>
        <w:kinsoku w:val="0"/>
        <w:overflowPunct w:val="0"/>
        <w:spacing w:line="20" w:lineRule="atLeast"/>
        <w:ind w:left="0"/>
        <w:rPr>
          <w:rFonts w:ascii="Courier New" w:hAnsi="Courier New" w:cs="Courier New"/>
          <w:sz w:val="2"/>
          <w:szCs w:val="2"/>
        </w:rPr>
      </w:pPr>
    </w:p>
    <w:sectPr w:rsidR="00390AEB" w:rsidRPr="00C23C95" w:rsidSect="006C0A70">
      <w:headerReference w:type="default" r:id="rId17"/>
      <w:footerReference w:type="default" r:id="rId1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2F3" w:rsidRDefault="00E312F3" w:rsidP="00BB1520">
      <w:pPr>
        <w:spacing w:after="0" w:line="240" w:lineRule="auto"/>
      </w:pPr>
      <w:r>
        <w:separator/>
      </w:r>
    </w:p>
  </w:endnote>
  <w:endnote w:type="continuationSeparator" w:id="0">
    <w:p w:rsidR="00E312F3" w:rsidRDefault="00E312F3" w:rsidP="00B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97" w:rsidRDefault="00762B97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A70" w:rsidRDefault="006C0A70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3A1" w:rsidRDefault="00BB1520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56C08CAD" wp14:editId="33E1ACA7">
              <wp:simplePos x="0" y="0"/>
              <wp:positionH relativeFrom="page">
                <wp:posOffset>622300</wp:posOffset>
              </wp:positionH>
              <wp:positionV relativeFrom="page">
                <wp:posOffset>7104380</wp:posOffset>
              </wp:positionV>
              <wp:extent cx="661035" cy="152400"/>
              <wp:effectExtent l="3175" t="0" r="2540" b="1270"/>
              <wp:wrapNone/>
              <wp:docPr id="74" name="Надпись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3A1" w:rsidRDefault="00E312F3">
                          <w:pPr>
                            <w:pStyle w:val="a3"/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C08CAD" id="_x0000_t202" coordsize="21600,21600" o:spt="202" path="m,l,21600r21600,l21600,xe">
              <v:stroke joinstyle="miter"/>
              <v:path gradientshapeok="t" o:connecttype="rect"/>
            </v:shapetype>
            <v:shape id="Надпись 74" o:spid="_x0000_s1027" type="#_x0000_t202" style="position:absolute;margin-left:49pt;margin-top:559.4pt;width:52.05pt;height:1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" o:allowincell="f" filled="f" stroked="f">
              <v:textbox inset="0,0,0,0">
                <w:txbxContent>
                  <w:p w:rsidR="001B53A1" w:rsidRDefault="00E312F3">
                    <w:pPr>
                      <w:pStyle w:val="a3"/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73A95A68" wp14:editId="42FE3C85">
              <wp:simplePos x="0" y="0"/>
              <wp:positionH relativeFrom="page">
                <wp:posOffset>4813300</wp:posOffset>
              </wp:positionH>
              <wp:positionV relativeFrom="page">
                <wp:posOffset>7104380</wp:posOffset>
              </wp:positionV>
              <wp:extent cx="1065530" cy="152400"/>
              <wp:effectExtent l="3175" t="0" r="0" b="1270"/>
              <wp:wrapNone/>
              <wp:docPr id="73" name="Надпись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55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3A1" w:rsidRDefault="00E312F3">
                          <w:pPr>
                            <w:pStyle w:val="a3"/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A95A68" id="Надпись 73" o:spid="_x0000_s1028" type="#_x0000_t202" style="position:absolute;margin-left:379pt;margin-top:559.4pt;width:83.9pt;height:1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P5ywIAALg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" o:allowincell="f" filled="f" stroked="f">
              <v:textbox inset="0,0,0,0">
                <w:txbxContent>
                  <w:p w:rsidR="001B53A1" w:rsidRDefault="00E312F3">
                    <w:pPr>
                      <w:pStyle w:val="a3"/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2E649428" wp14:editId="63949434">
              <wp:simplePos x="0" y="0"/>
              <wp:positionH relativeFrom="page">
                <wp:posOffset>9956800</wp:posOffset>
              </wp:positionH>
              <wp:positionV relativeFrom="page">
                <wp:posOffset>7104380</wp:posOffset>
              </wp:positionV>
              <wp:extent cx="192405" cy="152400"/>
              <wp:effectExtent l="3175" t="0" r="4445" b="1270"/>
              <wp:wrapNone/>
              <wp:docPr id="72" name="Надпись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3A1" w:rsidRDefault="00E312F3">
                          <w:pPr>
                            <w:pStyle w:val="a3"/>
                            <w:kinsoku w:val="0"/>
                            <w:overflowPunct w:val="0"/>
                            <w:spacing w:line="224" w:lineRule="exact"/>
                            <w:ind w:left="4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649428" id="Надпись 72" o:spid="_x0000_s1029" type="#_x0000_t202" style="position:absolute;margin-left:784pt;margin-top:559.4pt;width:15.15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0w5yQIAALc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" o:allowincell="f" filled="f" stroked="f">
              <v:textbox inset="0,0,0,0">
                <w:txbxContent>
                  <w:p w:rsidR="001B53A1" w:rsidRDefault="00E312F3">
                    <w:pPr>
                      <w:pStyle w:val="a3"/>
                      <w:kinsoku w:val="0"/>
                      <w:overflowPunct w:val="0"/>
                      <w:spacing w:line="224" w:lineRule="exact"/>
                      <w:ind w:left="4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2F3" w:rsidRDefault="00E312F3" w:rsidP="00BB1520">
      <w:pPr>
        <w:spacing w:after="0" w:line="240" w:lineRule="auto"/>
      </w:pPr>
      <w:r>
        <w:separator/>
      </w:r>
    </w:p>
  </w:footnote>
  <w:footnote w:type="continuationSeparator" w:id="0">
    <w:p w:rsidR="00E312F3" w:rsidRDefault="00E312F3" w:rsidP="00BB1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A70" w:rsidRDefault="006C0A70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3A1" w:rsidRDefault="00BB1520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452E08E9" wp14:editId="1218A6B8">
              <wp:simplePos x="0" y="0"/>
              <wp:positionH relativeFrom="page">
                <wp:posOffset>901700</wp:posOffset>
              </wp:positionH>
              <wp:positionV relativeFrom="page">
                <wp:posOffset>182880</wp:posOffset>
              </wp:positionV>
              <wp:extent cx="8884285" cy="152400"/>
              <wp:effectExtent l="0" t="1905" r="0" b="0"/>
              <wp:wrapNone/>
              <wp:docPr id="75" name="Надпись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4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3A1" w:rsidRDefault="00E312F3">
                          <w:pPr>
                            <w:pStyle w:val="a3"/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2E08E9" id="_x0000_t202" coordsize="21600,21600" o:spt="202" path="m,l,21600r21600,l21600,xe">
              <v:stroke joinstyle="miter"/>
              <v:path gradientshapeok="t" o:connecttype="rect"/>
            </v:shapetype>
            <v:shape id="Надпись 75" o:spid="_x0000_s1026" type="#_x0000_t202" style="position:absolute;margin-left:71pt;margin-top:14.4pt;width:699.55pt;height:1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" o:allowincell="f" filled="f" stroked="f">
              <v:textbox inset="0,0,0,0">
                <w:txbxContent>
                  <w:p w:rsidR="001B53A1" w:rsidRDefault="00E312F3">
                    <w:pPr>
                      <w:pStyle w:val="a3"/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60" w:hanging="251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upperRoman"/>
      <w:lvlText w:val="%2."/>
      <w:lvlJc w:val="left"/>
      <w:pPr>
        <w:ind w:left="4064" w:hanging="196"/>
      </w:pPr>
      <w:rPr>
        <w:rFonts w:ascii="Times New Roman" w:hAnsi="Times New Roman" w:cs="Times New Roman"/>
        <w:b/>
        <w:bCs/>
        <w:color w:val="26282D"/>
        <w:spacing w:val="-1"/>
        <w:sz w:val="22"/>
        <w:szCs w:val="22"/>
      </w:rPr>
    </w:lvl>
    <w:lvl w:ilvl="2">
      <w:numFmt w:val="bullet"/>
      <w:lvlText w:val="•"/>
      <w:lvlJc w:val="left"/>
      <w:pPr>
        <w:ind w:left="4766" w:hanging="196"/>
      </w:pPr>
    </w:lvl>
    <w:lvl w:ilvl="3">
      <w:numFmt w:val="bullet"/>
      <w:lvlText w:val="•"/>
      <w:lvlJc w:val="left"/>
      <w:pPr>
        <w:ind w:left="5468" w:hanging="196"/>
      </w:pPr>
    </w:lvl>
    <w:lvl w:ilvl="4">
      <w:numFmt w:val="bullet"/>
      <w:lvlText w:val="•"/>
      <w:lvlJc w:val="left"/>
      <w:pPr>
        <w:ind w:left="6169" w:hanging="196"/>
      </w:pPr>
    </w:lvl>
    <w:lvl w:ilvl="5">
      <w:numFmt w:val="bullet"/>
      <w:lvlText w:val="•"/>
      <w:lvlJc w:val="left"/>
      <w:pPr>
        <w:ind w:left="6871" w:hanging="196"/>
      </w:pPr>
    </w:lvl>
    <w:lvl w:ilvl="6">
      <w:numFmt w:val="bullet"/>
      <w:lvlText w:val="•"/>
      <w:lvlJc w:val="left"/>
      <w:pPr>
        <w:ind w:left="7573" w:hanging="196"/>
      </w:pPr>
    </w:lvl>
    <w:lvl w:ilvl="7">
      <w:numFmt w:val="bullet"/>
      <w:lvlText w:val="•"/>
      <w:lvlJc w:val="left"/>
      <w:pPr>
        <w:ind w:left="8274" w:hanging="196"/>
      </w:pPr>
    </w:lvl>
    <w:lvl w:ilvl="8">
      <w:numFmt w:val="bullet"/>
      <w:lvlText w:val="•"/>
      <w:lvlJc w:val="left"/>
      <w:pPr>
        <w:ind w:left="8976" w:hanging="196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83" w:hanging="129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858" w:hanging="129"/>
      </w:pPr>
    </w:lvl>
    <w:lvl w:ilvl="2">
      <w:numFmt w:val="bullet"/>
      <w:lvlText w:val="•"/>
      <w:lvlJc w:val="left"/>
      <w:pPr>
        <w:ind w:left="1633" w:hanging="129"/>
      </w:pPr>
    </w:lvl>
    <w:lvl w:ilvl="3">
      <w:numFmt w:val="bullet"/>
      <w:lvlText w:val="•"/>
      <w:lvlJc w:val="left"/>
      <w:pPr>
        <w:ind w:left="2408" w:hanging="129"/>
      </w:pPr>
    </w:lvl>
    <w:lvl w:ilvl="4">
      <w:numFmt w:val="bullet"/>
      <w:lvlText w:val="•"/>
      <w:lvlJc w:val="left"/>
      <w:pPr>
        <w:ind w:left="3184" w:hanging="129"/>
      </w:pPr>
    </w:lvl>
    <w:lvl w:ilvl="5">
      <w:numFmt w:val="bullet"/>
      <w:lvlText w:val="•"/>
      <w:lvlJc w:val="left"/>
      <w:pPr>
        <w:ind w:left="3959" w:hanging="129"/>
      </w:pPr>
    </w:lvl>
    <w:lvl w:ilvl="6">
      <w:numFmt w:val="bullet"/>
      <w:lvlText w:val="•"/>
      <w:lvlJc w:val="left"/>
      <w:pPr>
        <w:ind w:left="4734" w:hanging="129"/>
      </w:pPr>
    </w:lvl>
    <w:lvl w:ilvl="7">
      <w:numFmt w:val="bullet"/>
      <w:lvlText w:val="•"/>
      <w:lvlJc w:val="left"/>
      <w:pPr>
        <w:ind w:left="5510" w:hanging="129"/>
      </w:pPr>
    </w:lvl>
    <w:lvl w:ilvl="8">
      <w:numFmt w:val="bullet"/>
      <w:lvlText w:val="•"/>
      <w:lvlJc w:val="left"/>
      <w:pPr>
        <w:ind w:left="6285" w:hanging="129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83" w:hanging="129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858" w:hanging="129"/>
      </w:pPr>
    </w:lvl>
    <w:lvl w:ilvl="2">
      <w:numFmt w:val="bullet"/>
      <w:lvlText w:val="•"/>
      <w:lvlJc w:val="left"/>
      <w:pPr>
        <w:ind w:left="1633" w:hanging="129"/>
      </w:pPr>
    </w:lvl>
    <w:lvl w:ilvl="3">
      <w:numFmt w:val="bullet"/>
      <w:lvlText w:val="•"/>
      <w:lvlJc w:val="left"/>
      <w:pPr>
        <w:ind w:left="2408" w:hanging="129"/>
      </w:pPr>
    </w:lvl>
    <w:lvl w:ilvl="4">
      <w:numFmt w:val="bullet"/>
      <w:lvlText w:val="•"/>
      <w:lvlJc w:val="left"/>
      <w:pPr>
        <w:ind w:left="3184" w:hanging="129"/>
      </w:pPr>
    </w:lvl>
    <w:lvl w:ilvl="5">
      <w:numFmt w:val="bullet"/>
      <w:lvlText w:val="•"/>
      <w:lvlJc w:val="left"/>
      <w:pPr>
        <w:ind w:left="3959" w:hanging="129"/>
      </w:pPr>
    </w:lvl>
    <w:lvl w:ilvl="6">
      <w:numFmt w:val="bullet"/>
      <w:lvlText w:val="•"/>
      <w:lvlJc w:val="left"/>
      <w:pPr>
        <w:ind w:left="4734" w:hanging="129"/>
      </w:pPr>
    </w:lvl>
    <w:lvl w:ilvl="7">
      <w:numFmt w:val="bullet"/>
      <w:lvlText w:val="•"/>
      <w:lvlJc w:val="left"/>
      <w:pPr>
        <w:ind w:left="5510" w:hanging="129"/>
      </w:pPr>
    </w:lvl>
    <w:lvl w:ilvl="8">
      <w:numFmt w:val="bullet"/>
      <w:lvlText w:val="•"/>
      <w:lvlJc w:val="left"/>
      <w:pPr>
        <w:ind w:left="6285" w:hanging="129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160" w:hanging="266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66" w:hanging="266"/>
      </w:pPr>
    </w:lvl>
    <w:lvl w:ilvl="2">
      <w:numFmt w:val="bullet"/>
      <w:lvlText w:val="•"/>
      <w:lvlJc w:val="left"/>
      <w:pPr>
        <w:ind w:left="2172" w:hanging="266"/>
      </w:pPr>
    </w:lvl>
    <w:lvl w:ilvl="3">
      <w:numFmt w:val="bullet"/>
      <w:lvlText w:val="•"/>
      <w:lvlJc w:val="left"/>
      <w:pPr>
        <w:ind w:left="3178" w:hanging="266"/>
      </w:pPr>
    </w:lvl>
    <w:lvl w:ilvl="4">
      <w:numFmt w:val="bullet"/>
      <w:lvlText w:val="•"/>
      <w:lvlJc w:val="left"/>
      <w:pPr>
        <w:ind w:left="4184" w:hanging="266"/>
      </w:pPr>
    </w:lvl>
    <w:lvl w:ilvl="5">
      <w:numFmt w:val="bullet"/>
      <w:lvlText w:val="•"/>
      <w:lvlJc w:val="left"/>
      <w:pPr>
        <w:ind w:left="5190" w:hanging="266"/>
      </w:pPr>
    </w:lvl>
    <w:lvl w:ilvl="6">
      <w:numFmt w:val="bullet"/>
      <w:lvlText w:val="•"/>
      <w:lvlJc w:val="left"/>
      <w:pPr>
        <w:ind w:left="6196" w:hanging="266"/>
      </w:pPr>
    </w:lvl>
    <w:lvl w:ilvl="7">
      <w:numFmt w:val="bullet"/>
      <w:lvlText w:val="•"/>
      <w:lvlJc w:val="left"/>
      <w:pPr>
        <w:ind w:left="7202" w:hanging="266"/>
      </w:pPr>
    </w:lvl>
    <w:lvl w:ilvl="8">
      <w:numFmt w:val="bullet"/>
      <w:lvlText w:val="•"/>
      <w:lvlJc w:val="left"/>
      <w:pPr>
        <w:ind w:left="8208" w:hanging="266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160" w:hanging="268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66" w:hanging="268"/>
      </w:pPr>
    </w:lvl>
    <w:lvl w:ilvl="2">
      <w:numFmt w:val="bullet"/>
      <w:lvlText w:val="•"/>
      <w:lvlJc w:val="left"/>
      <w:pPr>
        <w:ind w:left="2172" w:hanging="268"/>
      </w:pPr>
    </w:lvl>
    <w:lvl w:ilvl="3">
      <w:numFmt w:val="bullet"/>
      <w:lvlText w:val="•"/>
      <w:lvlJc w:val="left"/>
      <w:pPr>
        <w:ind w:left="3178" w:hanging="268"/>
      </w:pPr>
    </w:lvl>
    <w:lvl w:ilvl="4">
      <w:numFmt w:val="bullet"/>
      <w:lvlText w:val="•"/>
      <w:lvlJc w:val="left"/>
      <w:pPr>
        <w:ind w:left="4184" w:hanging="268"/>
      </w:pPr>
    </w:lvl>
    <w:lvl w:ilvl="5">
      <w:numFmt w:val="bullet"/>
      <w:lvlText w:val="•"/>
      <w:lvlJc w:val="left"/>
      <w:pPr>
        <w:ind w:left="5190" w:hanging="268"/>
      </w:pPr>
    </w:lvl>
    <w:lvl w:ilvl="6">
      <w:numFmt w:val="bullet"/>
      <w:lvlText w:val="•"/>
      <w:lvlJc w:val="left"/>
      <w:pPr>
        <w:ind w:left="6196" w:hanging="268"/>
      </w:pPr>
    </w:lvl>
    <w:lvl w:ilvl="7">
      <w:numFmt w:val="bullet"/>
      <w:lvlText w:val="•"/>
      <w:lvlJc w:val="left"/>
      <w:pPr>
        <w:ind w:left="7202" w:hanging="268"/>
      </w:pPr>
    </w:lvl>
    <w:lvl w:ilvl="8">
      <w:numFmt w:val="bullet"/>
      <w:lvlText w:val="•"/>
      <w:lvlJc w:val="left"/>
      <w:pPr>
        <w:ind w:left="8208" w:hanging="268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60" w:hanging="223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23"/>
      </w:pPr>
    </w:lvl>
    <w:lvl w:ilvl="2">
      <w:numFmt w:val="bullet"/>
      <w:lvlText w:val="•"/>
      <w:lvlJc w:val="left"/>
      <w:pPr>
        <w:ind w:left="2184" w:hanging="223"/>
      </w:pPr>
    </w:lvl>
    <w:lvl w:ilvl="3">
      <w:numFmt w:val="bullet"/>
      <w:lvlText w:val="•"/>
      <w:lvlJc w:val="left"/>
      <w:pPr>
        <w:ind w:left="3196" w:hanging="223"/>
      </w:pPr>
    </w:lvl>
    <w:lvl w:ilvl="4">
      <w:numFmt w:val="bullet"/>
      <w:lvlText w:val="•"/>
      <w:lvlJc w:val="left"/>
      <w:pPr>
        <w:ind w:left="4208" w:hanging="223"/>
      </w:pPr>
    </w:lvl>
    <w:lvl w:ilvl="5">
      <w:numFmt w:val="bullet"/>
      <w:lvlText w:val="•"/>
      <w:lvlJc w:val="left"/>
      <w:pPr>
        <w:ind w:left="5220" w:hanging="223"/>
      </w:pPr>
    </w:lvl>
    <w:lvl w:ilvl="6">
      <w:numFmt w:val="bullet"/>
      <w:lvlText w:val="•"/>
      <w:lvlJc w:val="left"/>
      <w:pPr>
        <w:ind w:left="6232" w:hanging="223"/>
      </w:pPr>
    </w:lvl>
    <w:lvl w:ilvl="7">
      <w:numFmt w:val="bullet"/>
      <w:lvlText w:val="•"/>
      <w:lvlJc w:val="left"/>
      <w:pPr>
        <w:ind w:left="7244" w:hanging="223"/>
      </w:pPr>
    </w:lvl>
    <w:lvl w:ilvl="8">
      <w:numFmt w:val="bullet"/>
      <w:lvlText w:val="•"/>
      <w:lvlJc w:val="left"/>
      <w:pPr>
        <w:ind w:left="8256" w:hanging="223"/>
      </w:pPr>
    </w:lvl>
  </w:abstractNum>
  <w:abstractNum w:abstractNumId="6" w15:restartNumberingAfterBreak="0">
    <w:nsid w:val="00000408"/>
    <w:multiLevelType w:val="multilevel"/>
    <w:tmpl w:val="6AC0AFF2"/>
    <w:lvl w:ilvl="0">
      <w:start w:val="1"/>
      <w:numFmt w:val="decimal"/>
      <w:lvlText w:val="%1."/>
      <w:lvlJc w:val="left"/>
      <w:pPr>
        <w:ind w:left="160" w:hanging="23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72" w:hanging="239"/>
      </w:pPr>
    </w:lvl>
    <w:lvl w:ilvl="2">
      <w:numFmt w:val="bullet"/>
      <w:lvlText w:val="•"/>
      <w:lvlJc w:val="left"/>
      <w:pPr>
        <w:ind w:left="2184" w:hanging="239"/>
      </w:pPr>
    </w:lvl>
    <w:lvl w:ilvl="3">
      <w:numFmt w:val="bullet"/>
      <w:lvlText w:val="•"/>
      <w:lvlJc w:val="left"/>
      <w:pPr>
        <w:ind w:left="3196" w:hanging="239"/>
      </w:pPr>
    </w:lvl>
    <w:lvl w:ilvl="4">
      <w:numFmt w:val="bullet"/>
      <w:lvlText w:val="•"/>
      <w:lvlJc w:val="left"/>
      <w:pPr>
        <w:ind w:left="4208" w:hanging="239"/>
      </w:pPr>
    </w:lvl>
    <w:lvl w:ilvl="5">
      <w:numFmt w:val="bullet"/>
      <w:lvlText w:val="•"/>
      <w:lvlJc w:val="left"/>
      <w:pPr>
        <w:ind w:left="5220" w:hanging="239"/>
      </w:pPr>
    </w:lvl>
    <w:lvl w:ilvl="6">
      <w:numFmt w:val="bullet"/>
      <w:lvlText w:val="•"/>
      <w:lvlJc w:val="left"/>
      <w:pPr>
        <w:ind w:left="6232" w:hanging="239"/>
      </w:pPr>
    </w:lvl>
    <w:lvl w:ilvl="7">
      <w:numFmt w:val="bullet"/>
      <w:lvlText w:val="•"/>
      <w:lvlJc w:val="left"/>
      <w:pPr>
        <w:ind w:left="7244" w:hanging="239"/>
      </w:pPr>
    </w:lvl>
    <w:lvl w:ilvl="8">
      <w:numFmt w:val="bullet"/>
      <w:lvlText w:val="•"/>
      <w:lvlJc w:val="left"/>
      <w:pPr>
        <w:ind w:left="8256" w:hanging="239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160" w:hanging="225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25"/>
      </w:pPr>
    </w:lvl>
    <w:lvl w:ilvl="2">
      <w:numFmt w:val="bullet"/>
      <w:lvlText w:val="•"/>
      <w:lvlJc w:val="left"/>
      <w:pPr>
        <w:ind w:left="2184" w:hanging="225"/>
      </w:pPr>
    </w:lvl>
    <w:lvl w:ilvl="3">
      <w:numFmt w:val="bullet"/>
      <w:lvlText w:val="•"/>
      <w:lvlJc w:val="left"/>
      <w:pPr>
        <w:ind w:left="3196" w:hanging="225"/>
      </w:pPr>
    </w:lvl>
    <w:lvl w:ilvl="4">
      <w:numFmt w:val="bullet"/>
      <w:lvlText w:val="•"/>
      <w:lvlJc w:val="left"/>
      <w:pPr>
        <w:ind w:left="4208" w:hanging="225"/>
      </w:pPr>
    </w:lvl>
    <w:lvl w:ilvl="5">
      <w:numFmt w:val="bullet"/>
      <w:lvlText w:val="•"/>
      <w:lvlJc w:val="left"/>
      <w:pPr>
        <w:ind w:left="5220" w:hanging="225"/>
      </w:pPr>
    </w:lvl>
    <w:lvl w:ilvl="6">
      <w:numFmt w:val="bullet"/>
      <w:lvlText w:val="•"/>
      <w:lvlJc w:val="left"/>
      <w:pPr>
        <w:ind w:left="6232" w:hanging="225"/>
      </w:pPr>
    </w:lvl>
    <w:lvl w:ilvl="7">
      <w:numFmt w:val="bullet"/>
      <w:lvlText w:val="•"/>
      <w:lvlJc w:val="left"/>
      <w:pPr>
        <w:ind w:left="7244" w:hanging="225"/>
      </w:pPr>
    </w:lvl>
    <w:lvl w:ilvl="8">
      <w:numFmt w:val="bullet"/>
      <w:lvlText w:val="•"/>
      <w:lvlJc w:val="left"/>
      <w:pPr>
        <w:ind w:left="8256" w:hanging="225"/>
      </w:pPr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160" w:hanging="365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365"/>
      </w:pPr>
    </w:lvl>
    <w:lvl w:ilvl="2">
      <w:numFmt w:val="bullet"/>
      <w:lvlText w:val="•"/>
      <w:lvlJc w:val="left"/>
      <w:pPr>
        <w:ind w:left="2184" w:hanging="365"/>
      </w:pPr>
    </w:lvl>
    <w:lvl w:ilvl="3">
      <w:numFmt w:val="bullet"/>
      <w:lvlText w:val="•"/>
      <w:lvlJc w:val="left"/>
      <w:pPr>
        <w:ind w:left="3196" w:hanging="365"/>
      </w:pPr>
    </w:lvl>
    <w:lvl w:ilvl="4">
      <w:numFmt w:val="bullet"/>
      <w:lvlText w:val="•"/>
      <w:lvlJc w:val="left"/>
      <w:pPr>
        <w:ind w:left="4208" w:hanging="365"/>
      </w:pPr>
    </w:lvl>
    <w:lvl w:ilvl="5">
      <w:numFmt w:val="bullet"/>
      <w:lvlText w:val="•"/>
      <w:lvlJc w:val="left"/>
      <w:pPr>
        <w:ind w:left="5220" w:hanging="365"/>
      </w:pPr>
    </w:lvl>
    <w:lvl w:ilvl="6">
      <w:numFmt w:val="bullet"/>
      <w:lvlText w:val="•"/>
      <w:lvlJc w:val="left"/>
      <w:pPr>
        <w:ind w:left="6232" w:hanging="365"/>
      </w:pPr>
    </w:lvl>
    <w:lvl w:ilvl="7">
      <w:numFmt w:val="bullet"/>
      <w:lvlText w:val="•"/>
      <w:lvlJc w:val="left"/>
      <w:pPr>
        <w:ind w:left="7244" w:hanging="365"/>
      </w:pPr>
    </w:lvl>
    <w:lvl w:ilvl="8">
      <w:numFmt w:val="bullet"/>
      <w:lvlText w:val="•"/>
      <w:lvlJc w:val="left"/>
      <w:pPr>
        <w:ind w:left="8256" w:hanging="365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)"/>
      <w:lvlJc w:val="left"/>
      <w:pPr>
        <w:ind w:left="160" w:hanging="251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51"/>
      </w:pPr>
    </w:lvl>
    <w:lvl w:ilvl="2">
      <w:numFmt w:val="bullet"/>
      <w:lvlText w:val="•"/>
      <w:lvlJc w:val="left"/>
      <w:pPr>
        <w:ind w:left="2184" w:hanging="251"/>
      </w:pPr>
    </w:lvl>
    <w:lvl w:ilvl="3">
      <w:numFmt w:val="bullet"/>
      <w:lvlText w:val="•"/>
      <w:lvlJc w:val="left"/>
      <w:pPr>
        <w:ind w:left="3196" w:hanging="251"/>
      </w:pPr>
    </w:lvl>
    <w:lvl w:ilvl="4">
      <w:numFmt w:val="bullet"/>
      <w:lvlText w:val="•"/>
      <w:lvlJc w:val="left"/>
      <w:pPr>
        <w:ind w:left="4208" w:hanging="251"/>
      </w:pPr>
    </w:lvl>
    <w:lvl w:ilvl="5">
      <w:numFmt w:val="bullet"/>
      <w:lvlText w:val="•"/>
      <w:lvlJc w:val="left"/>
      <w:pPr>
        <w:ind w:left="5220" w:hanging="251"/>
      </w:pPr>
    </w:lvl>
    <w:lvl w:ilvl="6">
      <w:numFmt w:val="bullet"/>
      <w:lvlText w:val="•"/>
      <w:lvlJc w:val="left"/>
      <w:pPr>
        <w:ind w:left="6232" w:hanging="251"/>
      </w:pPr>
    </w:lvl>
    <w:lvl w:ilvl="7">
      <w:numFmt w:val="bullet"/>
      <w:lvlText w:val="•"/>
      <w:lvlJc w:val="left"/>
      <w:pPr>
        <w:ind w:left="7244" w:hanging="251"/>
      </w:pPr>
    </w:lvl>
    <w:lvl w:ilvl="8">
      <w:numFmt w:val="bullet"/>
      <w:lvlText w:val="•"/>
      <w:lvlJc w:val="left"/>
      <w:pPr>
        <w:ind w:left="8256" w:hanging="251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)"/>
      <w:lvlJc w:val="left"/>
      <w:pPr>
        <w:ind w:left="160" w:hanging="239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172" w:hanging="239"/>
      </w:pPr>
    </w:lvl>
    <w:lvl w:ilvl="2">
      <w:numFmt w:val="bullet"/>
      <w:lvlText w:val="•"/>
      <w:lvlJc w:val="left"/>
      <w:pPr>
        <w:ind w:left="2184" w:hanging="239"/>
      </w:pPr>
    </w:lvl>
    <w:lvl w:ilvl="3">
      <w:numFmt w:val="bullet"/>
      <w:lvlText w:val="•"/>
      <w:lvlJc w:val="left"/>
      <w:pPr>
        <w:ind w:left="3196" w:hanging="239"/>
      </w:pPr>
    </w:lvl>
    <w:lvl w:ilvl="4">
      <w:numFmt w:val="bullet"/>
      <w:lvlText w:val="•"/>
      <w:lvlJc w:val="left"/>
      <w:pPr>
        <w:ind w:left="4208" w:hanging="239"/>
      </w:pPr>
    </w:lvl>
    <w:lvl w:ilvl="5">
      <w:numFmt w:val="bullet"/>
      <w:lvlText w:val="•"/>
      <w:lvlJc w:val="left"/>
      <w:pPr>
        <w:ind w:left="5220" w:hanging="239"/>
      </w:pPr>
    </w:lvl>
    <w:lvl w:ilvl="6">
      <w:numFmt w:val="bullet"/>
      <w:lvlText w:val="•"/>
      <w:lvlJc w:val="left"/>
      <w:pPr>
        <w:ind w:left="6232" w:hanging="239"/>
      </w:pPr>
    </w:lvl>
    <w:lvl w:ilvl="7">
      <w:numFmt w:val="bullet"/>
      <w:lvlText w:val="•"/>
      <w:lvlJc w:val="left"/>
      <w:pPr>
        <w:ind w:left="7244" w:hanging="239"/>
      </w:pPr>
    </w:lvl>
    <w:lvl w:ilvl="8">
      <w:numFmt w:val="bullet"/>
      <w:lvlText w:val="•"/>
      <w:lvlJc w:val="left"/>
      <w:pPr>
        <w:ind w:left="8256" w:hanging="239"/>
      </w:pPr>
    </w:lvl>
  </w:abstractNum>
  <w:abstractNum w:abstractNumId="11" w15:restartNumberingAfterBreak="0">
    <w:nsid w:val="54BF5FA4"/>
    <w:multiLevelType w:val="hybridMultilevel"/>
    <w:tmpl w:val="BE2879FA"/>
    <w:lvl w:ilvl="0" w:tplc="7B62EF1C">
      <w:start w:val="6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20"/>
    <w:rsid w:val="00076F0C"/>
    <w:rsid w:val="001252F4"/>
    <w:rsid w:val="00161538"/>
    <w:rsid w:val="00161ECB"/>
    <w:rsid w:val="00171A44"/>
    <w:rsid w:val="001A33EF"/>
    <w:rsid w:val="00252E28"/>
    <w:rsid w:val="00265FBC"/>
    <w:rsid w:val="00314142"/>
    <w:rsid w:val="003349E6"/>
    <w:rsid w:val="00373106"/>
    <w:rsid w:val="00390AEB"/>
    <w:rsid w:val="00414967"/>
    <w:rsid w:val="004B4C98"/>
    <w:rsid w:val="004D6CD5"/>
    <w:rsid w:val="00543B79"/>
    <w:rsid w:val="0055456A"/>
    <w:rsid w:val="005546B2"/>
    <w:rsid w:val="005841F8"/>
    <w:rsid w:val="005A6054"/>
    <w:rsid w:val="005D47E8"/>
    <w:rsid w:val="006C0A70"/>
    <w:rsid w:val="006F2D9E"/>
    <w:rsid w:val="00703052"/>
    <w:rsid w:val="00706FB6"/>
    <w:rsid w:val="007206D7"/>
    <w:rsid w:val="00762B97"/>
    <w:rsid w:val="007939DB"/>
    <w:rsid w:val="00837F02"/>
    <w:rsid w:val="00942ED5"/>
    <w:rsid w:val="00952AFB"/>
    <w:rsid w:val="009E18AE"/>
    <w:rsid w:val="009E7956"/>
    <w:rsid w:val="00A4108C"/>
    <w:rsid w:val="00AC4301"/>
    <w:rsid w:val="00AF45E6"/>
    <w:rsid w:val="00B70DDC"/>
    <w:rsid w:val="00BB1520"/>
    <w:rsid w:val="00C23C95"/>
    <w:rsid w:val="00C42E6F"/>
    <w:rsid w:val="00C47C94"/>
    <w:rsid w:val="00E312F3"/>
    <w:rsid w:val="00E46B88"/>
    <w:rsid w:val="00E635E8"/>
    <w:rsid w:val="00FC1F39"/>
    <w:rsid w:val="00FE004E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85F0D"/>
  <w15:chartTrackingRefBased/>
  <w15:docId w15:val="{CC38B135-0E5F-4A60-82CC-26393527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BB1520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1520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Times New Roman" w:eastAsiaTheme="minorEastAsia" w:hAnsi="Times New Roman" w:cs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B1520"/>
    <w:rPr>
      <w:rFonts w:ascii="Times New Roman" w:eastAsiaTheme="minorEastAsia" w:hAnsi="Times New Roman" w:cs="Times New Roman"/>
      <w:lang w:eastAsia="ru-RU"/>
    </w:rPr>
  </w:style>
  <w:style w:type="paragraph" w:customStyle="1" w:styleId="ConsPlusNonformat">
    <w:name w:val="ConsPlusNonformat"/>
    <w:link w:val="ConsPlusNonformat0"/>
    <w:rsid w:val="00BB15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BB152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1520"/>
    <w:rPr>
      <w:rFonts w:ascii="Times New Roman" w:eastAsiaTheme="minorEastAsia" w:hAnsi="Times New Roman" w:cs="Times New Roman"/>
      <w:b/>
      <w:bCs/>
      <w:lang w:eastAsia="ru-RU"/>
    </w:rPr>
  </w:style>
  <w:style w:type="paragraph" w:styleId="a5">
    <w:name w:val="List Paragraph"/>
    <w:basedOn w:val="a"/>
    <w:uiPriority w:val="1"/>
    <w:qFormat/>
    <w:rsid w:val="00BB1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B1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152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B1520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B1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1520"/>
  </w:style>
  <w:style w:type="paragraph" w:styleId="aa">
    <w:name w:val="footer"/>
    <w:basedOn w:val="a"/>
    <w:link w:val="ab"/>
    <w:uiPriority w:val="99"/>
    <w:unhideWhenUsed/>
    <w:rsid w:val="00BB1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1520"/>
  </w:style>
  <w:style w:type="table" w:styleId="ac">
    <w:name w:val="Table Grid"/>
    <w:basedOn w:val="a1"/>
    <w:uiPriority w:val="39"/>
    <w:rsid w:val="006C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939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39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82235/44021" TargetMode="External"/><Relationship Id="rId13" Type="http://schemas.openxmlformats.org/officeDocument/2006/relationships/hyperlink" Target="https://internet.garant.ru/document/redirect/12182235/40406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2138291/5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1849506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71849506/10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82235/4402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7F407-2882-4051-A2E9-3D056B90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Иозеф</dc:creator>
  <cp:keywords/>
  <dc:description/>
  <cp:lastModifiedBy>Лаврова</cp:lastModifiedBy>
  <cp:revision>23</cp:revision>
  <cp:lastPrinted>2024-06-13T05:51:00Z</cp:lastPrinted>
  <dcterms:created xsi:type="dcterms:W3CDTF">2024-05-05T23:41:00Z</dcterms:created>
  <dcterms:modified xsi:type="dcterms:W3CDTF">2024-10-21T00:55:00Z</dcterms:modified>
</cp:coreProperties>
</file>